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939CB" w14:textId="77777777" w:rsidR="001166B5" w:rsidRPr="004D218F" w:rsidRDefault="001166B5" w:rsidP="002F549E">
      <w:pPr>
        <w:tabs>
          <w:tab w:val="right" w:pos="8280"/>
        </w:tabs>
        <w:spacing w:after="0"/>
        <w:ind w:right="-22"/>
        <w:contextualSpacing/>
        <w:jc w:val="center"/>
        <w:rPr>
          <w:rFonts w:ascii="Verdana" w:hAnsi="Verdana"/>
          <w:caps/>
          <w:color w:val="002060"/>
          <w:sz w:val="20"/>
          <w:lang w:val="en-GB"/>
        </w:rPr>
      </w:pPr>
    </w:p>
    <w:p w14:paraId="389C5DE4" w14:textId="4C93EDD5" w:rsidR="00D22628" w:rsidRPr="00EF257B" w:rsidRDefault="00346C0E" w:rsidP="00EF257B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Erasmus+ </w:t>
      </w:r>
      <w:r w:rsidR="00D22628"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56E939CC" w14:textId="42803F82" w:rsidR="001166B5" w:rsidRDefault="00D22628" w:rsidP="00EF257B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Staff Mobility </w:t>
      </w:r>
      <w:proofErr w:type="gramStart"/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>For</w:t>
      </w:r>
      <w:proofErr w:type="gramEnd"/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 Teaching</w:t>
      </w:r>
      <w:r w:rsidR="00AA696D">
        <w:rPr>
          <w:rStyle w:val="EndnoteReference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7F5CD314" w14:textId="77777777" w:rsidR="00F71F07" w:rsidRPr="00B223B0" w:rsidRDefault="00F71F07" w:rsidP="00B223B0">
      <w:pPr>
        <w:spacing w:after="0"/>
        <w:ind w:right="-992"/>
        <w:jc w:val="left"/>
        <w:rPr>
          <w:rFonts w:ascii="Verdana" w:hAnsi="Verdana" w:cs="Arial"/>
          <w:b/>
          <w:color w:val="002060"/>
          <w:sz w:val="20"/>
          <w:lang w:val="en-GB"/>
        </w:rPr>
      </w:pPr>
    </w:p>
    <w:p w14:paraId="2A068534" w14:textId="17F27A9E" w:rsidR="00252D45" w:rsidRDefault="00252D45" w:rsidP="00743F98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490F95">
        <w:rPr>
          <w:rFonts w:ascii="Verdana" w:hAnsi="Verdana" w:cs="Calibri"/>
          <w:lang w:val="en-GB"/>
        </w:rPr>
        <w:t xml:space="preserve">Planned period of the </w:t>
      </w:r>
      <w:r w:rsidR="00743F98">
        <w:rPr>
          <w:rFonts w:ascii="Verdana" w:hAnsi="Verdana" w:cs="Calibri"/>
          <w:lang w:val="en-GB"/>
        </w:rPr>
        <w:t xml:space="preserve">physical </w:t>
      </w:r>
      <w:r w:rsidR="00346C0E">
        <w:rPr>
          <w:rFonts w:ascii="Verdana" w:hAnsi="Verdana" w:cs="Calibri"/>
          <w:lang w:val="en-GB"/>
        </w:rPr>
        <w:t>mobility</w:t>
      </w:r>
      <w:r w:rsidRPr="00490F95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 w:rsidR="00743F98"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2D8D8A40" w14:textId="77777777" w:rsidR="00490F95" w:rsidRDefault="00490F95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05D39490" w14:textId="7C0D78E0" w:rsidR="00252D45" w:rsidRDefault="00252D45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Duration</w:t>
      </w:r>
      <w:r w:rsidR="00B96BA4">
        <w:rPr>
          <w:rFonts w:ascii="Verdana" w:hAnsi="Verdana" w:cs="Calibri"/>
          <w:lang w:val="en-GB"/>
        </w:rPr>
        <w:t xml:space="preserve"> of physical mobility</w:t>
      </w:r>
      <w:r w:rsidRPr="00490F95">
        <w:rPr>
          <w:rFonts w:ascii="Verdana" w:hAnsi="Verdana" w:cs="Calibri"/>
          <w:lang w:val="en-GB"/>
        </w:rPr>
        <w:t xml:space="preserve"> (days) – excluding travel days: ………………….</w:t>
      </w:r>
      <w:r>
        <w:rPr>
          <w:rFonts w:ascii="Verdana" w:hAnsi="Verdana" w:cs="Calibri"/>
          <w:lang w:val="en-GB"/>
        </w:rPr>
        <w:t xml:space="preserve"> </w:t>
      </w:r>
    </w:p>
    <w:p w14:paraId="013E523E" w14:textId="77777777" w:rsidR="00743F98" w:rsidRDefault="00743F98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lang w:val="en-GB"/>
        </w:rPr>
      </w:pPr>
    </w:p>
    <w:p w14:paraId="3B3E2CD3" w14:textId="4F70B1BF" w:rsidR="00743F98" w:rsidRDefault="00743F98" w:rsidP="00743F98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743F98">
        <w:rPr>
          <w:rFonts w:ascii="Verdana" w:hAnsi="Verdana" w:cs="Calibri"/>
          <w:lang w:val="en-GB"/>
        </w:rPr>
        <w:t>If applicable, planned period</w:t>
      </w:r>
      <w:r>
        <w:rPr>
          <w:rFonts w:ascii="Verdana" w:hAnsi="Verdana" w:cs="Calibri"/>
          <w:lang w:val="en-GB"/>
        </w:rPr>
        <w:t xml:space="preserve"> </w:t>
      </w:r>
      <w:r w:rsidRPr="00743F98">
        <w:rPr>
          <w:rFonts w:ascii="Verdana" w:hAnsi="Verdana" w:cs="Calibri"/>
          <w:lang w:val="en-GB"/>
        </w:rPr>
        <w:t xml:space="preserve">of the virtual </w:t>
      </w:r>
      <w:r>
        <w:rPr>
          <w:rFonts w:ascii="Verdana" w:hAnsi="Verdana" w:cs="Calibri"/>
          <w:lang w:val="en-GB"/>
        </w:rPr>
        <w:t>component</w:t>
      </w:r>
      <w:r w:rsidRPr="00743F98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185A8BBD" w14:textId="77777777" w:rsidR="00743F98" w:rsidRDefault="00743F98" w:rsidP="00743F98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Arial"/>
          <w:b/>
          <w:color w:val="002060"/>
          <w:lang w:val="en-GB"/>
        </w:rPr>
      </w:pPr>
    </w:p>
    <w:p w14:paraId="56E939CE" w14:textId="59808215" w:rsidR="00BD0C31" w:rsidRPr="006261DD" w:rsidRDefault="00BD0C31" w:rsidP="00F302F2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t</w:t>
      </w:r>
      <w:r w:rsidR="005E466D">
        <w:rPr>
          <w:rFonts w:ascii="Verdana" w:hAnsi="Verdana" w:cs="Arial"/>
          <w:b/>
          <w:color w:val="002060"/>
          <w:szCs w:val="24"/>
          <w:lang w:val="en-GB"/>
        </w:rPr>
        <w:t>each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ing staff member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2376"/>
        <w:gridCol w:w="2088"/>
        <w:gridCol w:w="2232"/>
        <w:gridCol w:w="2232"/>
      </w:tblGrid>
      <w:tr w:rsidR="001B0BB8" w:rsidRPr="007673FA" w14:paraId="56E939D3" w14:textId="77777777" w:rsidTr="00743F98">
        <w:trPr>
          <w:trHeight w:val="334"/>
        </w:trPr>
        <w:tc>
          <w:tcPr>
            <w:tcW w:w="2376" w:type="dxa"/>
            <w:shd w:val="clear" w:color="auto" w:fill="FFFFFF"/>
          </w:tcPr>
          <w:p w14:paraId="56E939CF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088" w:type="dxa"/>
            <w:shd w:val="clear" w:color="auto" w:fill="FFFFFF"/>
          </w:tcPr>
          <w:p w14:paraId="56E939D0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1" w14:textId="77777777" w:rsidR="001903D7" w:rsidRPr="007673FA" w:rsidRDefault="00DC287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232" w:type="dxa"/>
            <w:shd w:val="clear" w:color="auto" w:fill="FFFFFF"/>
          </w:tcPr>
          <w:p w14:paraId="56E939D2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D7EC0" w:rsidRPr="007673FA" w14:paraId="56E939D8" w14:textId="77777777" w:rsidTr="00743F98">
        <w:trPr>
          <w:trHeight w:val="412"/>
        </w:trPr>
        <w:tc>
          <w:tcPr>
            <w:tcW w:w="2376" w:type="dxa"/>
            <w:shd w:val="clear" w:color="auto" w:fill="FFFFFF"/>
          </w:tcPr>
          <w:p w14:paraId="56E939D4" w14:textId="77777777" w:rsidR="00DF7065" w:rsidRPr="00DF7065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 w:rsidR="007967A9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088" w:type="dxa"/>
            <w:shd w:val="clear" w:color="auto" w:fill="FFFFFF"/>
          </w:tcPr>
          <w:p w14:paraId="56E939D5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6" w14:textId="77777777" w:rsidR="001903D7" w:rsidRPr="007673FA" w:rsidRDefault="00E67F2F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="007967A9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3"/>
            </w:r>
          </w:p>
        </w:tc>
        <w:tc>
          <w:tcPr>
            <w:tcW w:w="2232" w:type="dxa"/>
            <w:shd w:val="clear" w:color="auto" w:fill="FFFFFF"/>
          </w:tcPr>
          <w:p w14:paraId="56E939D7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D7EC0" w:rsidRPr="007673FA" w14:paraId="56E939DD" w14:textId="77777777" w:rsidTr="00743F98">
        <w:tc>
          <w:tcPr>
            <w:tcW w:w="2376" w:type="dxa"/>
            <w:shd w:val="clear" w:color="auto" w:fill="FFFFFF"/>
          </w:tcPr>
          <w:p w14:paraId="56E939D9" w14:textId="0FEEDBDE" w:rsidR="001903D7" w:rsidRPr="007673FA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Sex</w:t>
            </w:r>
            <w:r w:rsidR="00AA0AF4" w:rsidRPr="007673FA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AA0AF4" w:rsidRPr="00743F98">
              <w:rPr>
                <w:rFonts w:ascii="Verdana" w:hAnsi="Verdana" w:cs="Calibri"/>
                <w:sz w:val="20"/>
                <w:lang w:val="en-GB"/>
              </w:rPr>
              <w:t>[</w:t>
            </w:r>
            <w:r w:rsidR="00AA0AF4" w:rsidRPr="00743F98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743F98" w:rsidRPr="00743F98">
              <w:rPr>
                <w:rFonts w:ascii="Verdana" w:hAnsi="Verdana" w:cs="Calibri"/>
                <w:i/>
                <w:sz w:val="20"/>
                <w:lang w:val="en-GB"/>
              </w:rPr>
              <w:t>/Undefined</w:t>
            </w:r>
            <w:r w:rsidR="00AA0AF4" w:rsidRPr="00743F98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088" w:type="dxa"/>
            <w:shd w:val="clear" w:color="auto" w:fill="FFFFFF"/>
          </w:tcPr>
          <w:p w14:paraId="56E939DA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B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232" w:type="dxa"/>
            <w:shd w:val="clear" w:color="auto" w:fill="FFFFFF"/>
          </w:tcPr>
          <w:p w14:paraId="56E939DC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proofErr w:type="gramStart"/>
            <w:r w:rsidRPr="00743F98">
              <w:rPr>
                <w:rFonts w:ascii="Verdana" w:hAnsi="Verdana" w:cs="Arial"/>
                <w:sz w:val="20"/>
                <w:lang w:val="en-GB"/>
              </w:rPr>
              <w:t>20../</w:t>
            </w:r>
            <w:proofErr w:type="gramEnd"/>
            <w:r w:rsidRPr="00743F98">
              <w:rPr>
                <w:rFonts w:ascii="Verdana" w:hAnsi="Verdana" w:cs="Arial"/>
                <w:sz w:val="20"/>
                <w:lang w:val="en-GB"/>
              </w:rPr>
              <w:t>20..</w:t>
            </w:r>
          </w:p>
        </w:tc>
      </w:tr>
      <w:tr w:rsidR="0081766A" w:rsidRPr="007673FA" w14:paraId="56E939E2" w14:textId="77777777" w:rsidTr="00743F98">
        <w:tc>
          <w:tcPr>
            <w:tcW w:w="2376" w:type="dxa"/>
            <w:shd w:val="clear" w:color="auto" w:fill="FFFFFF"/>
          </w:tcPr>
          <w:p w14:paraId="56E939DE" w14:textId="77777777" w:rsidR="0081766A" w:rsidRPr="007673FA" w:rsidRDefault="0081766A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552" w:type="dxa"/>
            <w:gridSpan w:val="3"/>
            <w:shd w:val="clear" w:color="auto" w:fill="FFFFFF"/>
          </w:tcPr>
          <w:p w14:paraId="56E939E1" w14:textId="77777777" w:rsidR="0081766A" w:rsidRPr="007673FA" w:rsidRDefault="0081766A" w:rsidP="0081766A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6E939E3" w14:textId="77777777" w:rsidR="001166B5" w:rsidRDefault="001166B5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9E4" w14:textId="4C817D95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is-IS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 xml:space="preserve">The Sending </w:t>
      </w:r>
      <w:r w:rsidR="0095209A">
        <w:rPr>
          <w:rFonts w:ascii="Verdana" w:hAnsi="Verdana" w:cs="Arial"/>
          <w:b/>
          <w:color w:val="002060"/>
          <w:szCs w:val="24"/>
          <w:lang w:val="en-GB"/>
        </w:rPr>
        <w:t>Organisation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28"/>
        <w:gridCol w:w="2228"/>
        <w:gridCol w:w="2228"/>
        <w:gridCol w:w="2228"/>
      </w:tblGrid>
      <w:tr w:rsidR="00116FBB" w:rsidRPr="009F5B61" w14:paraId="56E939EA" w14:textId="77777777" w:rsidTr="00CF3BB1">
        <w:trPr>
          <w:trHeight w:val="314"/>
        </w:trPr>
        <w:tc>
          <w:tcPr>
            <w:tcW w:w="2228" w:type="dxa"/>
            <w:shd w:val="clear" w:color="auto" w:fill="FFFFFF"/>
          </w:tcPr>
          <w:p w14:paraId="56E939E5" w14:textId="77777777" w:rsidR="00116FBB" w:rsidRPr="005E466D" w:rsidRDefault="00116FBB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Name </w:t>
            </w:r>
          </w:p>
        </w:tc>
        <w:tc>
          <w:tcPr>
            <w:tcW w:w="6684" w:type="dxa"/>
            <w:gridSpan w:val="3"/>
            <w:shd w:val="clear" w:color="auto" w:fill="FFFFFF"/>
          </w:tcPr>
          <w:p w14:paraId="56E939E9" w14:textId="7F3E0123" w:rsidR="00116FBB" w:rsidRPr="005E466D" w:rsidRDefault="00116FBB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14:paraId="56E939F1" w14:textId="77777777" w:rsidTr="00107B17">
        <w:trPr>
          <w:trHeight w:val="314"/>
        </w:trPr>
        <w:tc>
          <w:tcPr>
            <w:tcW w:w="2228" w:type="dxa"/>
            <w:shd w:val="clear" w:color="auto" w:fill="FFFFFF"/>
          </w:tcPr>
          <w:p w14:paraId="56E939EB" w14:textId="2A9960D0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A568F8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4"/>
            </w:r>
            <w:r w:rsidRPr="005E466D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6E939EC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6E939ED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EE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4A1B71F8" w14:textId="77777777" w:rsidR="007967A9" w:rsidRDefault="0081766A" w:rsidP="00D87A69">
            <w:pPr>
              <w:shd w:val="clear" w:color="auto" w:fill="FFFFFF"/>
              <w:ind w:right="-992"/>
              <w:contextualSpacing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7967A9" w:rsidRPr="005E466D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  <w:p w14:paraId="56E939EF" w14:textId="61BA6DFE" w:rsidR="00375B76" w:rsidRPr="005E466D" w:rsidRDefault="00375B76" w:rsidP="00D87A69">
            <w:pPr>
              <w:shd w:val="clear" w:color="auto" w:fill="FFFFFF"/>
              <w:spacing w:after="0"/>
              <w:ind w:right="-992"/>
              <w:contextualSpacing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D87A69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228" w:type="dxa"/>
            <w:shd w:val="clear" w:color="auto" w:fill="FFFFFF"/>
          </w:tcPr>
          <w:p w14:paraId="56E939F0" w14:textId="77777777"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14:paraId="56E939F6" w14:textId="77777777" w:rsidTr="00107B17">
        <w:trPr>
          <w:trHeight w:val="472"/>
        </w:trPr>
        <w:tc>
          <w:tcPr>
            <w:tcW w:w="2228" w:type="dxa"/>
            <w:shd w:val="clear" w:color="auto" w:fill="FFFFFF"/>
          </w:tcPr>
          <w:p w14:paraId="56E939F2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28" w:type="dxa"/>
            <w:shd w:val="clear" w:color="auto" w:fill="FFFFFF"/>
          </w:tcPr>
          <w:p w14:paraId="56E939F3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F4" w14:textId="77777777" w:rsidR="007967A9" w:rsidRPr="005E466D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5"/>
            </w:r>
          </w:p>
        </w:tc>
        <w:tc>
          <w:tcPr>
            <w:tcW w:w="2228" w:type="dxa"/>
            <w:shd w:val="clear" w:color="auto" w:fill="FFFFFF"/>
          </w:tcPr>
          <w:p w14:paraId="56E939F5" w14:textId="77777777"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5E466D" w14:paraId="56E939FC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7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name and position</w:t>
            </w:r>
          </w:p>
        </w:tc>
        <w:tc>
          <w:tcPr>
            <w:tcW w:w="2228" w:type="dxa"/>
            <w:shd w:val="clear" w:color="auto" w:fill="FFFFFF"/>
          </w:tcPr>
          <w:p w14:paraId="56E939F8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F9" w14:textId="77777777" w:rsidR="007967A9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5E466D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</w:p>
          <w:p w14:paraId="56E939FA" w14:textId="77777777" w:rsidR="007967A9" w:rsidRPr="00C17AB2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proofErr w:type="gramStart"/>
            <w:r w:rsidRPr="005E466D">
              <w:rPr>
                <w:rFonts w:ascii="Verdana" w:hAnsi="Verdana" w:cs="Arial"/>
                <w:sz w:val="20"/>
                <w:lang w:val="fr-BE"/>
              </w:rPr>
              <w:t>e-mail</w:t>
            </w:r>
            <w:proofErr w:type="gramEnd"/>
            <w:r w:rsidRPr="005E466D">
              <w:rPr>
                <w:rFonts w:ascii="Verdana" w:hAnsi="Verdana" w:cs="Arial"/>
                <w:sz w:val="20"/>
                <w:lang w:val="fr-BE"/>
              </w:rPr>
              <w:t xml:space="preserve"> / phone</w:t>
            </w:r>
          </w:p>
        </w:tc>
        <w:tc>
          <w:tcPr>
            <w:tcW w:w="2228" w:type="dxa"/>
            <w:shd w:val="clear" w:color="auto" w:fill="FFFFFF"/>
          </w:tcPr>
          <w:p w14:paraId="56E939FB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F8532D" w:rsidRPr="005F0E76" w14:paraId="56E93A03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D" w14:textId="582199A4" w:rsidR="00F8532D" w:rsidRPr="00474BE2" w:rsidRDefault="00F8532D" w:rsidP="00A568F8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74BE2">
              <w:rPr>
                <w:rFonts w:ascii="Verdana" w:hAnsi="Verdana" w:cs="Arial"/>
                <w:sz w:val="20"/>
                <w:lang w:val="en-GB"/>
              </w:rPr>
              <w:t xml:space="preserve">Type of </w:t>
            </w:r>
            <w:r w:rsidR="0095209A">
              <w:rPr>
                <w:rFonts w:ascii="Verdana" w:hAnsi="Verdana" w:cs="Arial"/>
                <w:sz w:val="20"/>
                <w:lang w:val="en-GB"/>
              </w:rPr>
              <w:t>organisation</w:t>
            </w:r>
            <w:r w:rsidRPr="00474BE2">
              <w:rPr>
                <w:rFonts w:ascii="Verdana" w:hAnsi="Verdana" w:cs="Arial"/>
                <w:sz w:val="20"/>
                <w:lang w:val="en-GB"/>
              </w:rPr>
              <w:t>:</w:t>
            </w:r>
          </w:p>
          <w:p w14:paraId="56E939FF" w14:textId="7B0AFF86"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A00" w14:textId="77777777"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1FC07922" w14:textId="3DE992A5" w:rsidR="00C422F5" w:rsidRPr="00782942" w:rsidRDefault="00C422F5" w:rsidP="00A568F8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20"/>
                <w:lang w:val="en-GB"/>
              </w:rPr>
              <w:t xml:space="preserve">Size of </w:t>
            </w:r>
            <w:r w:rsidR="0095209A">
              <w:rPr>
                <w:rFonts w:ascii="Verdana" w:hAnsi="Verdana" w:cs="Arial"/>
                <w:sz w:val="20"/>
                <w:lang w:val="en-GB"/>
              </w:rPr>
              <w:t>organisation</w:t>
            </w:r>
          </w:p>
          <w:p w14:paraId="56E93A01" w14:textId="35F3CB18" w:rsidR="00F8532D" w:rsidRPr="00F8532D" w:rsidRDefault="00C422F5" w:rsidP="00A568F8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228" w:type="dxa"/>
            <w:shd w:val="clear" w:color="auto" w:fill="FFFFFF"/>
          </w:tcPr>
          <w:p w14:paraId="7F97F706" w14:textId="7F2D7F52" w:rsidR="006F285A" w:rsidRDefault="00E95053" w:rsidP="006F285A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1C9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6E93A02" w14:textId="12DD0393" w:rsidR="00F8532D" w:rsidRPr="00F8532D" w:rsidRDefault="00E95053" w:rsidP="006F285A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285A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375B76">
              <w:rPr>
                <w:rFonts w:ascii="Verdana" w:hAnsi="Verdana" w:cs="Arial"/>
                <w:sz w:val="16"/>
                <w:szCs w:val="16"/>
                <w:lang w:val="en-GB"/>
              </w:rPr>
              <w:t>≥</w:t>
            </w:r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250 employees</w:t>
            </w:r>
          </w:p>
        </w:tc>
      </w:tr>
    </w:tbl>
    <w:p w14:paraId="56E93A04" w14:textId="77777777" w:rsidR="007967A9" w:rsidRPr="00F8532D" w:rsidRDefault="007967A9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A05" w14:textId="77777777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71"/>
        <w:gridCol w:w="2268"/>
        <w:gridCol w:w="2157"/>
      </w:tblGrid>
      <w:tr w:rsidR="00A75662" w:rsidRPr="007673FA" w14:paraId="56E93A0A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6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6E93A07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6E93A08" w14:textId="60FA8A29" w:rsidR="00A75662" w:rsidRPr="007673FA" w:rsidRDefault="0081766A" w:rsidP="0081766A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A75662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6E93A09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A75662" w:rsidRPr="007673FA" w14:paraId="56E93A11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B" w14:textId="70E282AF" w:rsidR="00A75662" w:rsidRPr="001264FF" w:rsidRDefault="00713E3E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Erasmus code</w:t>
            </w:r>
          </w:p>
          <w:p w14:paraId="56E93A0C" w14:textId="77777777" w:rsidR="00A75662" w:rsidRPr="003D4688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3D4688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6E93A0D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71" w:type="dxa"/>
            <w:shd w:val="clear" w:color="auto" w:fill="FFFFFF"/>
          </w:tcPr>
          <w:p w14:paraId="56E93A0E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6E93A0F" w14:textId="77777777" w:rsidR="00A75662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6E93A10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7673FA" w14:paraId="56E93A16" w14:textId="77777777" w:rsidTr="0081766A">
        <w:trPr>
          <w:trHeight w:val="559"/>
        </w:trPr>
        <w:tc>
          <w:tcPr>
            <w:tcW w:w="2232" w:type="dxa"/>
            <w:shd w:val="clear" w:color="auto" w:fill="FFFFFF"/>
          </w:tcPr>
          <w:p w14:paraId="56E93A12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56E93A13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4" w14:textId="77777777" w:rsidR="007967A9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14:paraId="56E93A15" w14:textId="77777777" w:rsidR="007967A9" w:rsidRPr="007673FA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EF398E" w14:paraId="56E93A1B" w14:textId="77777777" w:rsidTr="0081766A">
        <w:tc>
          <w:tcPr>
            <w:tcW w:w="2232" w:type="dxa"/>
            <w:shd w:val="clear" w:color="auto" w:fill="FFFFFF"/>
          </w:tcPr>
          <w:p w14:paraId="56E93A17" w14:textId="77777777" w:rsidR="007967A9" w:rsidRPr="007673FA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6E93A18" w14:textId="77777777" w:rsidR="007967A9" w:rsidRPr="00782942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9" w14:textId="77777777" w:rsidR="007967A9" w:rsidRPr="00782942" w:rsidRDefault="00EF398E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sz w:val="20"/>
                <w:lang w:val="fr-BE"/>
              </w:rPr>
            </w:pPr>
            <w:r w:rsidRPr="00782942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782942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  <w:r w:rsidRPr="00782942">
              <w:rPr>
                <w:rFonts w:ascii="Verdana" w:hAnsi="Verdana" w:cs="Arial"/>
                <w:sz w:val="20"/>
                <w:lang w:val="fr-BE"/>
              </w:rPr>
              <w:br/>
            </w:r>
            <w:proofErr w:type="gramStart"/>
            <w:r w:rsidRPr="00782942">
              <w:rPr>
                <w:rFonts w:ascii="Verdana" w:hAnsi="Verdana" w:cs="Arial"/>
                <w:sz w:val="20"/>
                <w:lang w:val="fr-BE"/>
              </w:rPr>
              <w:t>e-mail</w:t>
            </w:r>
            <w:proofErr w:type="gramEnd"/>
            <w:r w:rsidRPr="00782942">
              <w:rPr>
                <w:rFonts w:ascii="Verdana" w:hAnsi="Verdana" w:cs="Arial"/>
                <w:sz w:val="20"/>
                <w:lang w:val="fr-BE"/>
              </w:rPr>
              <w:t xml:space="preserve"> / phone</w:t>
            </w:r>
          </w:p>
        </w:tc>
        <w:tc>
          <w:tcPr>
            <w:tcW w:w="2157" w:type="dxa"/>
            <w:shd w:val="clear" w:color="auto" w:fill="FFFFFF"/>
          </w:tcPr>
          <w:p w14:paraId="56E93A1A" w14:textId="77777777" w:rsidR="007967A9" w:rsidRPr="00EF398E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2FFD8109" w14:textId="77777777" w:rsidR="00D2071E" w:rsidRPr="00A941C9" w:rsidRDefault="00D2071E" w:rsidP="007967A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fr-BE"/>
        </w:rPr>
      </w:pPr>
    </w:p>
    <w:p w14:paraId="56E93A1E" w14:textId="0F7E9235" w:rsidR="007967A9" w:rsidRDefault="007967A9" w:rsidP="007967A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 xml:space="preserve">For guidelines, please look </w:t>
      </w:r>
      <w:r w:rsidR="00967A21">
        <w:rPr>
          <w:rFonts w:ascii="Verdana" w:hAnsi="Verdana" w:cs="Arial"/>
          <w:sz w:val="20"/>
          <w:lang w:val="en-GB"/>
        </w:rPr>
        <w:t xml:space="preserve">at the </w:t>
      </w:r>
      <w:r>
        <w:rPr>
          <w:rFonts w:ascii="Verdana" w:hAnsi="Verdana" w:cs="Arial"/>
          <w:sz w:val="20"/>
          <w:lang w:val="en-GB"/>
        </w:rPr>
        <w:t xml:space="preserve">end notes </w:t>
      </w:r>
      <w:r w:rsidR="00967A21">
        <w:rPr>
          <w:rFonts w:ascii="Verdana" w:hAnsi="Verdana" w:cs="Arial"/>
          <w:sz w:val="20"/>
          <w:lang w:val="en-GB"/>
        </w:rPr>
        <w:t>on page 3</w:t>
      </w:r>
      <w:r>
        <w:rPr>
          <w:rFonts w:ascii="Verdana" w:hAnsi="Verdana" w:cs="Arial"/>
          <w:sz w:val="20"/>
          <w:lang w:val="en-GB"/>
        </w:rPr>
        <w:t>.</w:t>
      </w:r>
    </w:p>
    <w:p w14:paraId="56E93A1F" w14:textId="77777777" w:rsidR="005D5129" w:rsidRDefault="007967A9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 </w:t>
      </w:r>
      <w:r w:rsidR="00124689">
        <w:rPr>
          <w:rFonts w:ascii="Verdana" w:hAnsi="Verdana" w:cs="Calibri"/>
          <w:b/>
          <w:color w:val="002060"/>
          <w:sz w:val="28"/>
          <w:lang w:val="en-GB"/>
        </w:rPr>
        <w:t xml:space="preserve">Section to be completed </w:t>
      </w:r>
      <w:r w:rsidR="005D5129"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29FD8767" w14:textId="77777777" w:rsidR="00490F95" w:rsidRPr="00B223B0" w:rsidRDefault="00490F95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0"/>
          <w:lang w:val="en-GB"/>
        </w:rPr>
      </w:pPr>
    </w:p>
    <w:p w14:paraId="56E93A20" w14:textId="77777777" w:rsidR="005D5129" w:rsidRPr="00354F60" w:rsidRDefault="007E2F6C" w:rsidP="007E2F6C">
      <w:pPr>
        <w:pStyle w:val="Heading4"/>
        <w:keepNext w:val="0"/>
        <w:numPr>
          <w:ilvl w:val="0"/>
          <w:numId w:val="0"/>
        </w:numPr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</w:r>
      <w:r w:rsidR="005D5129" w:rsidRPr="00354F60">
        <w:rPr>
          <w:rFonts w:ascii="Verdana" w:hAnsi="Verdana" w:cs="Calibri"/>
          <w:b/>
          <w:color w:val="002060"/>
          <w:sz w:val="20"/>
          <w:lang w:val="en-GB"/>
        </w:rPr>
        <w:t>PROPOSED MOBILITY PROGRAMME</w:t>
      </w:r>
    </w:p>
    <w:p w14:paraId="56E93A25" w14:textId="2ED162D5" w:rsidR="00377526" w:rsidRPr="00121A1B" w:rsidRDefault="008C3569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B223B0">
        <w:rPr>
          <w:rFonts w:ascii="Verdana" w:hAnsi="Verdana" w:cs="Calibri"/>
          <w:lang w:val="en-GB"/>
        </w:rPr>
        <w:t xml:space="preserve">Main </w:t>
      </w:r>
      <w:r w:rsidRPr="00490F95">
        <w:rPr>
          <w:rFonts w:ascii="Verdana" w:hAnsi="Verdana" w:cs="Calibri"/>
          <w:lang w:val="en-GB"/>
        </w:rPr>
        <w:t>s</w:t>
      </w:r>
      <w:r w:rsidR="005E466D" w:rsidRPr="00490F95">
        <w:rPr>
          <w:rFonts w:ascii="Verdana" w:hAnsi="Verdana" w:cs="Calibri"/>
          <w:lang w:val="en-GB"/>
        </w:rPr>
        <w:t xml:space="preserve">ubject </w:t>
      </w:r>
      <w:r w:rsidR="00E4376B" w:rsidRPr="00490F95">
        <w:rPr>
          <w:rFonts w:ascii="Verdana" w:hAnsi="Verdana" w:cs="Calibri"/>
          <w:lang w:val="en-GB"/>
        </w:rPr>
        <w:t>field</w:t>
      </w:r>
      <w:r w:rsidR="00377526" w:rsidRPr="00121A1B">
        <w:rPr>
          <w:rStyle w:val="EndnoteReference"/>
          <w:rFonts w:ascii="Verdana" w:hAnsi="Verdana" w:cs="Calibri"/>
          <w:lang w:val="en-GB"/>
        </w:rPr>
        <w:endnoteReference w:id="6"/>
      </w:r>
      <w:r w:rsidR="00377526" w:rsidRPr="00121A1B">
        <w:rPr>
          <w:rFonts w:ascii="Verdana" w:hAnsi="Verdana" w:cs="Calibri"/>
          <w:lang w:val="en-GB"/>
        </w:rPr>
        <w:t>: ………………….</w:t>
      </w:r>
    </w:p>
    <w:p w14:paraId="56E93A26" w14:textId="16293B4B" w:rsidR="00377526" w:rsidRPr="00B223B0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121A1B">
        <w:rPr>
          <w:rFonts w:ascii="Verdana" w:hAnsi="Verdana" w:cs="Calibri"/>
          <w:lang w:val="en-GB"/>
        </w:rPr>
        <w:t>Level</w:t>
      </w:r>
      <w:r w:rsidR="00466BFF">
        <w:rPr>
          <w:rFonts w:ascii="Verdana" w:hAnsi="Verdana" w:cs="Calibri"/>
          <w:lang w:val="en-GB"/>
        </w:rPr>
        <w:t xml:space="preserve"> (select </w:t>
      </w:r>
      <w:r w:rsidR="005F0E76">
        <w:rPr>
          <w:rFonts w:ascii="Verdana" w:hAnsi="Verdana" w:cs="Calibri"/>
          <w:lang w:val="en-GB"/>
        </w:rPr>
        <w:t xml:space="preserve">the main </w:t>
      </w:r>
      <w:r w:rsidR="00466BFF">
        <w:rPr>
          <w:rFonts w:ascii="Verdana" w:hAnsi="Verdana" w:cs="Calibri"/>
          <w:lang w:val="en-GB"/>
        </w:rPr>
        <w:t>one)</w:t>
      </w:r>
      <w:r w:rsidRPr="00121A1B">
        <w:rPr>
          <w:rFonts w:ascii="Verdana" w:hAnsi="Verdana" w:cs="Calibri"/>
          <w:lang w:val="en-GB"/>
        </w:rPr>
        <w:t xml:space="preserve">: Short cycle </w:t>
      </w:r>
      <w:r w:rsidRPr="00B223B0">
        <w:rPr>
          <w:rFonts w:ascii="Verdana" w:hAnsi="Verdana"/>
          <w:lang w:val="en-GB"/>
        </w:rPr>
        <w:t xml:space="preserve">(EQF level 5) </w:t>
      </w:r>
      <w:sdt>
        <w:sdtPr>
          <w:rPr>
            <w:rFonts w:ascii="Verdana" w:hAnsi="Verdana"/>
            <w:lang w:val="en-GB"/>
          </w:rPr>
          <w:id w:val="1865860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41C9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Bachelor </w:t>
      </w:r>
      <w:r w:rsidRPr="00B223B0">
        <w:rPr>
          <w:rFonts w:ascii="Verdana" w:hAnsi="Verdana"/>
          <w:lang w:val="en-GB"/>
        </w:rPr>
        <w:t>or equiv</w:t>
      </w:r>
      <w:r w:rsidR="00713E3E">
        <w:rPr>
          <w:rFonts w:ascii="Verdana" w:hAnsi="Verdana"/>
          <w:lang w:val="en-GB"/>
        </w:rPr>
        <w:t>alent first cycle (EQF level 6)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3760108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Master </w:t>
      </w:r>
      <w:r w:rsidRPr="00B223B0">
        <w:rPr>
          <w:rFonts w:ascii="Verdana" w:hAnsi="Verdana"/>
          <w:lang w:val="en-GB"/>
        </w:rPr>
        <w:t>or equiva</w:t>
      </w:r>
      <w:r w:rsidR="00713E3E">
        <w:rPr>
          <w:rFonts w:ascii="Verdana" w:hAnsi="Verdana"/>
          <w:lang w:val="en-GB"/>
        </w:rPr>
        <w:t>lent second cycle (EQF level 7)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1937254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Doctoral </w:t>
      </w:r>
      <w:r w:rsidRPr="00B223B0">
        <w:rPr>
          <w:rFonts w:ascii="Verdana" w:hAnsi="Verdana"/>
          <w:lang w:val="en-GB"/>
        </w:rPr>
        <w:t>or equivalent third cycle (EQF level 8)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1083216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</w:p>
    <w:p w14:paraId="56E93A27" w14:textId="77777777" w:rsidR="00377526" w:rsidRPr="00490F95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students at the receiving institution benefiting from the teaching programme: ………………</w:t>
      </w:r>
    </w:p>
    <w:p w14:paraId="56E93A28" w14:textId="77777777" w:rsidR="00377526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teaching hours: …………………</w:t>
      </w:r>
    </w:p>
    <w:p w14:paraId="63DFBEF5" w14:textId="38DC3093" w:rsidR="00466BFF" w:rsidRPr="00490F95" w:rsidRDefault="00466BFF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>
        <w:rPr>
          <w:rFonts w:ascii="Verdana" w:hAnsi="Verdana" w:cs="Calibri"/>
          <w:lang w:val="en-GB"/>
        </w:rPr>
        <w:t>Language of instruction: 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03A97" w14:paraId="56E93A2E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29" w14:textId="77777777" w:rsidR="00377526" w:rsidRDefault="00377526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33661749" w14:textId="77777777" w:rsidR="00153B61" w:rsidRPr="00490F95" w:rsidRDefault="00153B61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2D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2F" w14:textId="77777777" w:rsidR="00377526" w:rsidRPr="00490F95" w:rsidRDefault="00377526" w:rsidP="00A128FE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03A97" w14:paraId="56E93A35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7EBBFFE7" w14:textId="28A91918" w:rsidR="00153B61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institutions involved</w:t>
            </w:r>
            <w:r w:rsidRPr="00121A1B">
              <w:rPr>
                <w:rFonts w:ascii="Verdana" w:hAnsi="Verdana" w:cs="Calibri"/>
                <w:b/>
                <w:sz w:val="20"/>
                <w:lang w:val="en-GB"/>
              </w:rPr>
              <w:t>):</w:t>
            </w:r>
          </w:p>
          <w:p w14:paraId="74B177CB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4AA016B3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267134A1" w14:textId="77777777" w:rsidR="00153B61" w:rsidRPr="00121A1B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56E93A34" w14:textId="77777777" w:rsidR="00377526" w:rsidRPr="00490F95" w:rsidRDefault="00377526" w:rsidP="00B223B0">
            <w:pPr>
              <w:spacing w:after="120"/>
              <w:ind w:left="-6" w:firstLine="6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6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03A97" w14:paraId="56E93A3B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7" w14:textId="53E5E0A6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Content of the teaching programme</w:t>
            </w:r>
            <w:r w:rsidR="00743F98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743F98" w:rsidRPr="00743F98">
              <w:rPr>
                <w:rFonts w:ascii="Verdana" w:hAnsi="Verdana" w:cs="Calibri"/>
                <w:b/>
                <w:sz w:val="20"/>
                <w:lang w:val="en-GB"/>
              </w:rPr>
              <w:t>(including the vi</w:t>
            </w:r>
            <w:r w:rsidR="00743F98">
              <w:rPr>
                <w:rFonts w:ascii="Verdana" w:hAnsi="Verdana" w:cs="Calibri"/>
                <w:b/>
                <w:sz w:val="20"/>
                <w:lang w:val="en-GB"/>
              </w:rPr>
              <w:t>rtual component, if applicable)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50D1A4D" w14:textId="5703F42C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C6BA7C3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37C16A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2B78BD76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A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C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E95053" w14:paraId="56E93A40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D" w14:textId="75B1E47A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Expected outcomes and impact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>e.g. on the professional development of the teach</w:t>
            </w:r>
            <w:r w:rsidR="00153B61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and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 on the competences of students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at both institutions)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C3E9942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09129B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75CCBD73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F" w14:textId="77777777" w:rsidR="00377526" w:rsidRPr="00490F95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62706A6B" w14:textId="3D737CE7" w:rsidR="00153B61" w:rsidRDefault="00363AEC" w:rsidP="00B223B0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br/>
      </w:r>
      <w:r w:rsidR="00377526">
        <w:rPr>
          <w:rFonts w:ascii="Verdana" w:hAnsi="Verdana" w:cs="Calibri"/>
          <w:b/>
          <w:color w:val="002060"/>
          <w:sz w:val="20"/>
          <w:lang w:val="en-GB"/>
        </w:rPr>
        <w:t>II</w:t>
      </w:r>
      <w:r w:rsidR="00377526"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5E6684E" w14:textId="09BC163C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By signing</w:t>
      </w:r>
      <w:r w:rsidRPr="00B223B0">
        <w:rPr>
          <w:rStyle w:val="EndnoteReference"/>
          <w:rFonts w:ascii="Verdana" w:hAnsi="Verdana" w:cs="Calibri"/>
          <w:sz w:val="16"/>
          <w:szCs w:val="16"/>
          <w:lang w:val="en-GB"/>
        </w:rPr>
        <w:endnoteReference w:id="7"/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this document, 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, the sending </w:t>
      </w:r>
      <w:r w:rsidR="009C13E9">
        <w:rPr>
          <w:rFonts w:ascii="Verdana" w:hAnsi="Verdana" w:cs="Calibri"/>
          <w:sz w:val="16"/>
          <w:szCs w:val="16"/>
          <w:lang w:val="en-GB"/>
        </w:rPr>
        <w:t>organisation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and the receiving institution confirm that they approve the proposed mobility agreement.</w:t>
      </w:r>
    </w:p>
    <w:p w14:paraId="333C63EF" w14:textId="349A5221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is-IS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="009C13E9" w:rsidRPr="009C13E9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9C13E9">
        <w:rPr>
          <w:rFonts w:ascii="Verdana" w:hAnsi="Verdana" w:cs="Calibri"/>
          <w:sz w:val="16"/>
          <w:szCs w:val="16"/>
          <w:lang w:val="en-GB"/>
        </w:rPr>
        <w:t>or other organisation</w:t>
      </w:r>
      <w:r w:rsidRPr="00B223B0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and will recognise it as a component in </w:t>
      </w:r>
      <w:r w:rsidR="005F0E76">
        <w:rPr>
          <w:rFonts w:ascii="Verdana" w:hAnsi="Verdana" w:cs="Calibri"/>
          <w:sz w:val="16"/>
          <w:szCs w:val="16"/>
          <w:lang w:val="is-IS"/>
        </w:rPr>
        <w:t xml:space="preserve">any </w:t>
      </w:r>
      <w:r w:rsidRPr="00B223B0">
        <w:rPr>
          <w:rFonts w:ascii="Verdana" w:hAnsi="Verdana" w:cs="Calibri"/>
          <w:sz w:val="16"/>
          <w:szCs w:val="16"/>
          <w:lang w:val="is-IS"/>
        </w:rPr>
        <w:t>evaluation or assessment of the teach</w:t>
      </w:r>
      <w:r w:rsidR="00FF66CC">
        <w:rPr>
          <w:rFonts w:ascii="Verdana" w:hAnsi="Verdana" w:cs="Calibri"/>
          <w:sz w:val="16"/>
          <w:szCs w:val="16"/>
          <w:lang w:val="is-IS"/>
        </w:rPr>
        <w:t>ing staff member</w:t>
      </w:r>
      <w:r w:rsidRPr="00B223B0">
        <w:rPr>
          <w:rFonts w:ascii="Verdana" w:hAnsi="Verdana" w:cs="Calibri"/>
          <w:sz w:val="16"/>
          <w:szCs w:val="16"/>
          <w:lang w:val="is-IS"/>
        </w:rPr>
        <w:t>.</w:t>
      </w:r>
    </w:p>
    <w:p w14:paraId="2ED29B5F" w14:textId="412563A0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is-IS"/>
        </w:rPr>
        <w:lastRenderedPageBreak/>
        <w:t xml:space="preserve">The teaching staff member will share </w:t>
      </w:r>
      <w:r w:rsidR="00B96BA4">
        <w:rPr>
          <w:rFonts w:ascii="Verdana" w:hAnsi="Verdana" w:cs="Calibri"/>
          <w:sz w:val="16"/>
          <w:szCs w:val="16"/>
          <w:lang w:val="is-IS"/>
        </w:rPr>
        <w:t>their</w:t>
      </w:r>
      <w:r w:rsidRPr="00B223B0">
        <w:rPr>
          <w:rFonts w:ascii="Verdana" w:hAnsi="Verdana" w:cs="Calibri"/>
          <w:sz w:val="16"/>
          <w:szCs w:val="16"/>
          <w:lang w:val="is-IS"/>
        </w:rPr>
        <w:t xml:space="preserve"> 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 xml:space="preserve">experience, in particular its impact on </w:t>
      </w:r>
      <w:r w:rsidR="00B96BA4">
        <w:rPr>
          <w:rFonts w:ascii="Verdana" w:hAnsi="Verdana" w:cs="Verdana"/>
          <w:sz w:val="16"/>
          <w:szCs w:val="16"/>
          <w:lang w:val="en-GB" w:eastAsia="fr-FR"/>
        </w:rPr>
        <w:t>their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 xml:space="preserve"> professional development and on the sending higher education institution</w:t>
      </w:r>
      <w:r w:rsidR="009C13E9">
        <w:rPr>
          <w:rFonts w:ascii="Verdana" w:hAnsi="Verdana" w:cs="Verdana"/>
          <w:sz w:val="16"/>
          <w:szCs w:val="16"/>
          <w:lang w:val="en-GB" w:eastAsia="fr-FR"/>
        </w:rPr>
        <w:t xml:space="preserve"> </w:t>
      </w:r>
      <w:r w:rsidR="009C13E9">
        <w:rPr>
          <w:rFonts w:ascii="Verdana" w:hAnsi="Verdana" w:cs="Calibri"/>
          <w:sz w:val="16"/>
          <w:szCs w:val="16"/>
          <w:lang w:val="en-GB"/>
        </w:rPr>
        <w:t>or other organisation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>, as a source of inspiration to others.</w:t>
      </w:r>
      <w:r w:rsidRPr="00B223B0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609F534B" w14:textId="317C4BC1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Verdana" w:hAnsi="Verdana" w:cs="Calibri"/>
          <w:color w:val="000000" w:themeColor="text1"/>
          <w:sz w:val="16"/>
          <w:szCs w:val="16"/>
          <w:lang w:val="en-GB"/>
        </w:rPr>
      </w:pP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The teaching staff member and the </w:t>
      </w:r>
      <w:r w:rsidR="00B77D95">
        <w:rPr>
          <w:rFonts w:ascii="Verdana" w:hAnsi="Verdana"/>
          <w:color w:val="000000" w:themeColor="text1"/>
          <w:sz w:val="16"/>
          <w:szCs w:val="16"/>
          <w:lang w:val="en-GB"/>
        </w:rPr>
        <w:t>beneficiary</w:t>
      </w:r>
      <w:r w:rsidR="00B77D95"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 </w:t>
      </w:r>
      <w:r w:rsidR="009C13E9">
        <w:rPr>
          <w:rFonts w:ascii="Verdana" w:hAnsi="Verdana"/>
          <w:color w:val="000000" w:themeColor="text1"/>
          <w:sz w:val="16"/>
          <w:szCs w:val="16"/>
          <w:lang w:val="en-GB"/>
        </w:rPr>
        <w:t>organisation</w:t>
      </w:r>
      <w:r w:rsidR="009C13E9"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 </w:t>
      </w: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>commit to the requirements set out in the grant agreement signed between them.</w:t>
      </w:r>
    </w:p>
    <w:p w14:paraId="56E93A45" w14:textId="2BD0AA75" w:rsidR="00377526" w:rsidRPr="00B223B0" w:rsidRDefault="00153B61" w:rsidP="00B223B0">
      <w:pPr>
        <w:keepNext/>
        <w:keepLines/>
        <w:tabs>
          <w:tab w:val="left" w:pos="426"/>
        </w:tabs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and </w:t>
      </w:r>
      <w:r w:rsidR="00F81482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receiving institution will communicate to the sending </w:t>
      </w:r>
      <w:r w:rsidR="009C13E9">
        <w:rPr>
          <w:rFonts w:ascii="Verdana" w:hAnsi="Verdana" w:cs="Calibri"/>
          <w:sz w:val="16"/>
          <w:szCs w:val="16"/>
          <w:lang w:val="en-GB"/>
        </w:rPr>
        <w:t>organisation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377526" w:rsidRPr="00FF66CC" w14:paraId="56E93A49" w14:textId="77777777" w:rsidTr="00107B17">
        <w:trPr>
          <w:jc w:val="center"/>
        </w:trPr>
        <w:tc>
          <w:tcPr>
            <w:tcW w:w="8876" w:type="dxa"/>
            <w:shd w:val="clear" w:color="auto" w:fill="FFFFFF"/>
          </w:tcPr>
          <w:p w14:paraId="56E93A46" w14:textId="265578D9" w:rsidR="00377526" w:rsidRPr="00490F95" w:rsidRDefault="00377526" w:rsidP="00DA5ED4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 w:rsidR="00FF66CC" w:rsidRPr="00490F95">
              <w:rPr>
                <w:rFonts w:ascii="Verdana" w:hAnsi="Verdana" w:cs="Calibri"/>
                <w:b/>
                <w:sz w:val="20"/>
                <w:lang w:val="en-GB"/>
              </w:rPr>
              <w:t>teach</w:t>
            </w:r>
            <w:r w:rsidR="00FF66CC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</w:p>
          <w:p w14:paraId="56E93A47" w14:textId="77777777" w:rsidR="00377526" w:rsidRPr="00490F95" w:rsidRDefault="00377526" w:rsidP="007A234F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56E93A48" w14:textId="77777777" w:rsidR="00377526" w:rsidRPr="00490F95" w:rsidRDefault="00377526" w:rsidP="00A14125">
            <w:pPr>
              <w:tabs>
                <w:tab w:val="left" w:pos="6165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Signature:</w:t>
            </w:r>
            <w:r w:rsidRPr="00490F95">
              <w:rPr>
                <w:rStyle w:val="EndnoteReference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A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377526" w:rsidRPr="00490F95" w14:paraId="56E93A4E" w14:textId="77777777" w:rsidTr="00107B17">
        <w:trPr>
          <w:jc w:val="center"/>
        </w:trPr>
        <w:tc>
          <w:tcPr>
            <w:tcW w:w="8841" w:type="dxa"/>
            <w:shd w:val="clear" w:color="auto" w:fill="FFFFFF"/>
          </w:tcPr>
          <w:p w14:paraId="56E93A4B" w14:textId="7CB4F39F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The sending </w:t>
            </w:r>
            <w:r w:rsidR="009C13E9">
              <w:rPr>
                <w:rFonts w:ascii="Verdana" w:hAnsi="Verdana" w:cs="Calibri"/>
                <w:b/>
                <w:sz w:val="20"/>
                <w:lang w:val="en-GB"/>
              </w:rPr>
              <w:t xml:space="preserve">organisation </w:t>
            </w:r>
          </w:p>
          <w:p w14:paraId="56E93A4C" w14:textId="77777777" w:rsidR="00377526" w:rsidRPr="00490F95" w:rsidRDefault="00377526" w:rsidP="00DA5ED4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14:paraId="56E93A4D" w14:textId="77777777" w:rsidR="00377526" w:rsidRPr="00490F95" w:rsidRDefault="00377526" w:rsidP="00A14125">
            <w:pPr>
              <w:tabs>
                <w:tab w:val="left" w:pos="3348"/>
                <w:tab w:val="left" w:pos="6183"/>
                <w:tab w:val="left" w:pos="6892"/>
              </w:tabs>
              <w:spacing w:after="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F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377526" w:rsidRPr="00490F95" w14:paraId="56E93A53" w14:textId="77777777" w:rsidTr="00107B17">
        <w:trPr>
          <w:jc w:val="center"/>
        </w:trPr>
        <w:tc>
          <w:tcPr>
            <w:tcW w:w="8823" w:type="dxa"/>
            <w:shd w:val="clear" w:color="auto" w:fill="FFFFFF"/>
          </w:tcPr>
          <w:p w14:paraId="56E93A50" w14:textId="7E483A3E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14:paraId="56E93A51" w14:textId="77777777" w:rsidR="00377526" w:rsidRPr="00490F95" w:rsidRDefault="00377526" w:rsidP="00DA5ED4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14:paraId="56E93A52" w14:textId="77777777" w:rsidR="00377526" w:rsidRPr="00490F95" w:rsidRDefault="00377526" w:rsidP="00A14125">
            <w:pPr>
              <w:tabs>
                <w:tab w:val="left" w:pos="3312"/>
                <w:tab w:val="left" w:pos="6147"/>
                <w:tab w:val="left" w:pos="6856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54" w14:textId="77777777" w:rsidR="00EF398E" w:rsidRPr="00E003B8" w:rsidRDefault="00EF398E">
      <w:pPr>
        <w:spacing w:after="120"/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E003B8" w:rsidSect="00865FC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BACF4" w14:textId="77777777" w:rsidR="00EE40E6" w:rsidRDefault="00EE40E6">
      <w:r>
        <w:separator/>
      </w:r>
    </w:p>
  </w:endnote>
  <w:endnote w:type="continuationSeparator" w:id="0">
    <w:p w14:paraId="447CFDE5" w14:textId="77777777" w:rsidR="00EE40E6" w:rsidRDefault="00EE40E6">
      <w:r>
        <w:continuationSeparator/>
      </w:r>
    </w:p>
  </w:endnote>
  <w:endnote w:id="1">
    <w:p w14:paraId="6D0AB73B" w14:textId="77777777" w:rsidR="00B96BA4" w:rsidRDefault="00AA696D" w:rsidP="00AA696D">
      <w:pPr>
        <w:pStyle w:val="EndnoteText"/>
        <w:spacing w:after="120"/>
        <w:rPr>
          <w:rFonts w:ascii="Verdana" w:hAnsi="Verdana"/>
          <w:sz w:val="16"/>
          <w:szCs w:val="16"/>
          <w:lang w:val="en-GB"/>
        </w:rPr>
      </w:pPr>
      <w:r w:rsidRPr="00EF257B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B96BA4">
        <w:rPr>
          <w:rFonts w:ascii="Verdana" w:hAnsi="Verdana"/>
          <w:sz w:val="16"/>
          <w:szCs w:val="16"/>
          <w:lang w:val="en-GB"/>
        </w:rPr>
        <w:t>Adaptations of this template</w:t>
      </w:r>
    </w:p>
    <w:p w14:paraId="3C941FDC" w14:textId="14EBD658" w:rsidR="00AA696D" w:rsidRDefault="00AA696D" w:rsidP="00B96BA4">
      <w:pPr>
        <w:pStyle w:val="EndnoteText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 w:rsidRPr="002F549E">
        <w:rPr>
          <w:rFonts w:ascii="Verdana" w:hAnsi="Verdana"/>
          <w:sz w:val="16"/>
          <w:szCs w:val="16"/>
          <w:lang w:val="en-GB"/>
        </w:rPr>
        <w:t xml:space="preserve">In case the mobility combines teaching and training activities, </w:t>
      </w:r>
      <w:r w:rsidRPr="002F549E">
        <w:rPr>
          <w:rFonts w:ascii="Verdana" w:hAnsi="Verdana"/>
          <w:b/>
          <w:sz w:val="16"/>
          <w:szCs w:val="16"/>
          <w:lang w:val="en-GB"/>
        </w:rPr>
        <w:t>this template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and adjusted to fit both activity types.</w:t>
      </w:r>
    </w:p>
    <w:p w14:paraId="368AB201" w14:textId="0535FE6E" w:rsidR="00B96BA4" w:rsidRDefault="00B96BA4" w:rsidP="00B96BA4">
      <w:pPr>
        <w:pStyle w:val="EndnoteText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mobility between </w:t>
      </w:r>
      <w:r w:rsidR="00E11134">
        <w:rPr>
          <w:rFonts w:ascii="Verdana" w:hAnsi="Verdana"/>
          <w:sz w:val="16"/>
          <w:szCs w:val="16"/>
          <w:lang w:val="en-GB"/>
        </w:rPr>
        <w:t>higher education institutions (</w:t>
      </w:r>
      <w:r>
        <w:rPr>
          <w:rFonts w:ascii="Verdana" w:hAnsi="Verdana"/>
          <w:sz w:val="16"/>
          <w:szCs w:val="16"/>
          <w:lang w:val="en-GB"/>
        </w:rPr>
        <w:t>HEIs</w:t>
      </w:r>
      <w:r w:rsidR="00E11134">
        <w:rPr>
          <w:rFonts w:ascii="Verdana" w:hAnsi="Verdana"/>
          <w:sz w:val="16"/>
          <w:szCs w:val="16"/>
          <w:lang w:val="en-GB"/>
        </w:rPr>
        <w:t>)</w:t>
      </w:r>
      <w:r>
        <w:rPr>
          <w:rFonts w:ascii="Verdana" w:hAnsi="Verdana"/>
          <w:sz w:val="16"/>
          <w:szCs w:val="16"/>
          <w:lang w:val="en-GB"/>
        </w:rPr>
        <w:t xml:space="preserve"> this agreement must always be signed by the staff member, the sending and the receiving HEI (three signatures in total).</w:t>
      </w:r>
    </w:p>
    <w:p w14:paraId="38F4C757" w14:textId="5E44A5EC" w:rsidR="00B96BA4" w:rsidRDefault="0036442F" w:rsidP="00B96BA4">
      <w:pPr>
        <w:pStyle w:val="EndnoteText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</w:t>
      </w:r>
      <w:r w:rsidR="000A4D04">
        <w:rPr>
          <w:rFonts w:ascii="Verdana" w:hAnsi="Verdana"/>
          <w:sz w:val="16"/>
          <w:szCs w:val="16"/>
          <w:lang w:val="en-GB"/>
        </w:rPr>
        <w:t xml:space="preserve">KA171 </w:t>
      </w:r>
      <w:r>
        <w:rPr>
          <w:rFonts w:ascii="Verdana" w:hAnsi="Verdana"/>
          <w:sz w:val="16"/>
          <w:szCs w:val="16"/>
          <w:lang w:val="en-GB"/>
        </w:rPr>
        <w:t xml:space="preserve">outgoing mobility of invited staff from </w:t>
      </w:r>
      <w:r w:rsidR="00544F44">
        <w:rPr>
          <w:rFonts w:ascii="Verdana" w:hAnsi="Verdana"/>
          <w:sz w:val="16"/>
          <w:szCs w:val="16"/>
          <w:lang w:val="en-GB"/>
        </w:rPr>
        <w:t xml:space="preserve">(non-academic) organisation </w:t>
      </w:r>
      <w:r>
        <w:rPr>
          <w:rFonts w:ascii="Verdana" w:hAnsi="Verdana"/>
          <w:sz w:val="16"/>
          <w:szCs w:val="16"/>
          <w:lang w:val="en-GB"/>
        </w:rPr>
        <w:t xml:space="preserve">to teach in a HEI, this agreement must be signed by the participant, the beneficiary </w:t>
      </w:r>
      <w:r w:rsidR="0095209A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, the HEI receiving the staff member, and the </w:t>
      </w:r>
      <w:r w:rsidR="009C13E9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 xml:space="preserve">they belong to (four signatures in total). An additional space should be added for signature of the beneficiary </w:t>
      </w:r>
      <w:r w:rsidR="0095209A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>organising the mobility.</w:t>
      </w:r>
    </w:p>
    <w:p w14:paraId="6BFAA769" w14:textId="24F5ED73" w:rsidR="0036442F" w:rsidRPr="002F549E" w:rsidRDefault="0036442F" w:rsidP="000A4D04">
      <w:pPr>
        <w:pStyle w:val="EndnoteText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incoming mobility of invited staff from </w:t>
      </w:r>
      <w:r w:rsidR="008A0C5A">
        <w:rPr>
          <w:rFonts w:ascii="Verdana" w:hAnsi="Verdana"/>
          <w:sz w:val="16"/>
          <w:szCs w:val="16"/>
          <w:lang w:val="en-GB"/>
        </w:rPr>
        <w:t>enterprises/</w:t>
      </w:r>
      <w:r w:rsidR="00544F44">
        <w:rPr>
          <w:rFonts w:ascii="Verdana" w:hAnsi="Verdana"/>
          <w:sz w:val="16"/>
          <w:szCs w:val="16"/>
          <w:lang w:val="en-GB"/>
        </w:rPr>
        <w:t xml:space="preserve">(non-academic) organisation </w:t>
      </w:r>
      <w:r>
        <w:rPr>
          <w:rFonts w:ascii="Verdana" w:hAnsi="Verdana"/>
          <w:sz w:val="16"/>
          <w:szCs w:val="16"/>
          <w:lang w:val="en-GB"/>
        </w:rPr>
        <w:t xml:space="preserve">to teach in a HEI, this agreement must be signed by the staff member, the </w:t>
      </w:r>
      <w:r w:rsidR="009C13E9">
        <w:rPr>
          <w:rFonts w:ascii="Verdana" w:hAnsi="Verdana"/>
          <w:sz w:val="16"/>
          <w:szCs w:val="16"/>
          <w:lang w:val="en-GB"/>
        </w:rPr>
        <w:t>receiving institution (</w:t>
      </w:r>
      <w:r w:rsidR="008A0C5A">
        <w:rPr>
          <w:rFonts w:ascii="Verdana" w:hAnsi="Verdana"/>
          <w:sz w:val="16"/>
          <w:szCs w:val="16"/>
          <w:lang w:val="en-GB"/>
        </w:rPr>
        <w:t>if applicable</w:t>
      </w:r>
      <w:r w:rsidR="009C13E9">
        <w:rPr>
          <w:rFonts w:ascii="Verdana" w:hAnsi="Verdana"/>
          <w:sz w:val="16"/>
          <w:szCs w:val="16"/>
          <w:lang w:val="en-GB"/>
        </w:rPr>
        <w:t xml:space="preserve">, the </w:t>
      </w:r>
      <w:r>
        <w:rPr>
          <w:rFonts w:ascii="Verdana" w:hAnsi="Verdana"/>
          <w:sz w:val="16"/>
          <w:szCs w:val="16"/>
          <w:lang w:val="en-GB"/>
        </w:rPr>
        <w:t xml:space="preserve">beneficiary </w:t>
      </w:r>
      <w:r w:rsidR="009C13E9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 </w:t>
      </w:r>
      <w:r w:rsidR="009C13E9">
        <w:rPr>
          <w:rFonts w:ascii="Verdana" w:hAnsi="Verdana"/>
          <w:sz w:val="16"/>
          <w:szCs w:val="16"/>
          <w:lang w:val="en-GB"/>
        </w:rPr>
        <w:t xml:space="preserve">(if different from the receiving institution)) </w:t>
      </w:r>
      <w:r>
        <w:rPr>
          <w:rFonts w:ascii="Verdana" w:hAnsi="Verdana"/>
          <w:sz w:val="16"/>
          <w:szCs w:val="16"/>
          <w:lang w:val="en-GB"/>
        </w:rPr>
        <w:t>and the sending</w:t>
      </w:r>
      <w:r w:rsidR="00E11134">
        <w:rPr>
          <w:rFonts w:ascii="Verdana" w:hAnsi="Verdana"/>
          <w:sz w:val="16"/>
          <w:szCs w:val="16"/>
          <w:lang w:val="en-GB"/>
        </w:rPr>
        <w:t xml:space="preserve"> </w:t>
      </w:r>
      <w:r w:rsidR="009C13E9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 xml:space="preserve">(three </w:t>
      </w:r>
      <w:r w:rsidR="009C13E9">
        <w:rPr>
          <w:rFonts w:ascii="Verdana" w:hAnsi="Verdana"/>
          <w:sz w:val="16"/>
          <w:szCs w:val="16"/>
          <w:lang w:val="en-GB"/>
        </w:rPr>
        <w:t xml:space="preserve">or four </w:t>
      </w:r>
      <w:r>
        <w:rPr>
          <w:rFonts w:ascii="Verdana" w:hAnsi="Verdana"/>
          <w:sz w:val="16"/>
          <w:szCs w:val="16"/>
          <w:lang w:val="en-GB"/>
        </w:rPr>
        <w:t>signatures in total).</w:t>
      </w:r>
    </w:p>
  </w:endnote>
  <w:endnote w:id="2">
    <w:p w14:paraId="56E93A66" w14:textId="6C4DC342"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F549E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6E93A67" w14:textId="77777777"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F549E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5923D6CA" w14:textId="70E2E757" w:rsidR="00A568F8" w:rsidRPr="002F549E" w:rsidRDefault="00A568F8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b/>
          <w:sz w:val="16"/>
          <w:szCs w:val="16"/>
          <w:lang w:val="en-GB"/>
        </w:rPr>
        <w:t xml:space="preserve">Erasmus </w:t>
      </w:r>
      <w:r w:rsidR="009C13E9">
        <w:rPr>
          <w:rFonts w:ascii="Verdana" w:hAnsi="Verdana"/>
          <w:b/>
          <w:sz w:val="16"/>
          <w:szCs w:val="16"/>
          <w:lang w:val="en-GB"/>
        </w:rPr>
        <w:t>c</w:t>
      </w:r>
      <w:r w:rsidR="00252FF1" w:rsidRPr="002F549E">
        <w:rPr>
          <w:rFonts w:ascii="Verdana" w:hAnsi="Verdana"/>
          <w:b/>
          <w:sz w:val="16"/>
          <w:szCs w:val="16"/>
          <w:lang w:val="en-GB"/>
        </w:rPr>
        <w:t xml:space="preserve">ode: </w:t>
      </w:r>
      <w:r w:rsidR="00F71F07" w:rsidRPr="002F549E">
        <w:rPr>
          <w:rFonts w:ascii="Verdana" w:hAnsi="Verdana"/>
          <w:sz w:val="16"/>
          <w:szCs w:val="16"/>
          <w:lang w:val="en-GB"/>
        </w:rPr>
        <w:t xml:space="preserve">A unique identifier that every higher education institution that has been awarded with the Erasmus Charter for Higher Education receives. </w:t>
      </w:r>
      <w:r w:rsidR="00252FF1" w:rsidRPr="002F549E">
        <w:rPr>
          <w:rFonts w:ascii="Verdana" w:hAnsi="Verdana"/>
          <w:sz w:val="16"/>
          <w:szCs w:val="16"/>
          <w:lang w:val="en-GB"/>
        </w:rPr>
        <w:t>It is only applicable to higher education institutions located in</w:t>
      </w:r>
      <w:r w:rsidR="00027916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="00252FF1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5">
    <w:p w14:paraId="56E93A69" w14:textId="50219244"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EF398E" w:rsidRPr="002F549E">
        <w:rPr>
          <w:rFonts w:ascii="Verdana" w:hAnsi="Verdana"/>
          <w:b/>
          <w:sz w:val="16"/>
          <w:szCs w:val="16"/>
          <w:lang w:val="en-GB"/>
        </w:rPr>
        <w:t>Country code</w:t>
      </w:r>
      <w:r w:rsidR="00EF398E" w:rsidRPr="002F549E">
        <w:rPr>
          <w:rFonts w:ascii="Verdana" w:hAnsi="Verdana"/>
          <w:sz w:val="16"/>
          <w:szCs w:val="16"/>
          <w:lang w:val="en-GB"/>
        </w:rPr>
        <w:t>: ISO 3166-2 country codes available at:</w:t>
      </w:r>
      <w:r w:rsidR="00C03A97">
        <w:rPr>
          <w:rFonts w:ascii="Verdana" w:hAnsi="Verdana"/>
          <w:sz w:val="16"/>
          <w:szCs w:val="16"/>
          <w:lang w:val="en-GB"/>
        </w:rPr>
        <w:t xml:space="preserve"> </w:t>
      </w:r>
      <w:hyperlink r:id="rId1" w:history="1">
        <w:r w:rsidR="00C03A97" w:rsidRPr="00E849B7">
          <w:rPr>
            <w:rStyle w:val="Hyperlink"/>
            <w:rFonts w:ascii="Verdana" w:hAnsi="Verdana"/>
            <w:sz w:val="16"/>
            <w:szCs w:val="16"/>
            <w:lang w:val="en-GB"/>
          </w:rPr>
          <w:t>https://www.iso.org/obp/ui</w:t>
        </w:r>
      </w:hyperlink>
      <w:r w:rsidR="00EF398E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6">
    <w:p w14:paraId="56E93A6B" w14:textId="0ADA6AB0" w:rsidR="00377526" w:rsidRPr="002F549E" w:rsidRDefault="00377526" w:rsidP="00B223B0">
      <w:pPr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T</w:t>
      </w:r>
      <w:r w:rsidRPr="002F549E">
        <w:rPr>
          <w:rFonts w:ascii="Verdana" w:hAnsi="Verdana"/>
          <w:color w:val="000080"/>
          <w:sz w:val="16"/>
          <w:szCs w:val="16"/>
          <w:lang w:val="en-GB" w:eastAsia="en-GB"/>
        </w:rPr>
        <w:t>he</w:t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hyperlink r:id="rId2" w:history="1">
        <w:r w:rsidRPr="002F549E">
          <w:rPr>
            <w:rStyle w:val="Hyperlink"/>
            <w:rFonts w:ascii="Verdana" w:hAnsi="Verdana"/>
            <w:sz w:val="16"/>
            <w:szCs w:val="16"/>
            <w:lang w:val="en-GB"/>
          </w:rPr>
          <w:t>ISCED-F 2013 search tool</w:t>
        </w:r>
      </w:hyperlink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sz w:val="16"/>
          <w:szCs w:val="16"/>
          <w:lang w:val="en-GB"/>
        </w:rPr>
        <w:t>(</w:t>
      </w:r>
      <w:r w:rsidRPr="002F549E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3" w:anchor="ISCE" w:history="1">
        <w:r w:rsidR="00D87A69" w:rsidRPr="00D12CC2">
          <w:rPr>
            <w:rStyle w:val="Hyperlink"/>
            <w:rFonts w:ascii="Verdana" w:hAnsi="Verdana"/>
            <w:sz w:val="16"/>
            <w:szCs w:val="16"/>
            <w:lang w:val="en-GB"/>
          </w:rPr>
          <w:t>https://ec.europa.eu/eurostat/statistics-explained/index.php?title=International_Standard_Classification_of_Education_%28ISCED%29#ISCE</w:t>
        </w:r>
      </w:hyperlink>
      <w:r w:rsidR="00D87A69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to find the ISCED 2013 detailed field of education and training</w:t>
      </w:r>
      <w:r w:rsidR="00F71F07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7">
    <w:p w14:paraId="70AAE2E3" w14:textId="65381ACA" w:rsidR="00153B61" w:rsidRPr="00346C0E" w:rsidRDefault="00153B61" w:rsidP="00B223B0">
      <w:pPr>
        <w:pStyle w:val="EndnoteText"/>
        <w:spacing w:after="100"/>
        <w:rPr>
          <w:rFonts w:ascii="Verdana" w:hAnsi="Verdana" w:cs="Calibri"/>
          <w:sz w:val="18"/>
          <w:szCs w:val="18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Circulating papers with original signatures is not compulsory. Scanned copies of signatures or </w:t>
      </w:r>
      <w:r w:rsidR="00F81482" w:rsidRPr="002F549E">
        <w:rPr>
          <w:rFonts w:ascii="Verdana" w:hAnsi="Verdana"/>
          <w:sz w:val="16"/>
          <w:szCs w:val="16"/>
          <w:lang w:val="en-GB"/>
        </w:rPr>
        <w:t>electronic</w:t>
      </w:r>
      <w:r w:rsidRPr="002F549E">
        <w:rPr>
          <w:rFonts w:ascii="Verdana" w:hAnsi="Verdana"/>
          <w:sz w:val="16"/>
          <w:szCs w:val="16"/>
          <w:lang w:val="en-GB"/>
        </w:rPr>
        <w:t xml:space="preserve"> signatures may be accepted, </w:t>
      </w:r>
      <w:r w:rsidRPr="002F549E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F81482" w:rsidRPr="002F549E">
        <w:rPr>
          <w:rFonts w:ascii="Verdana" w:hAnsi="Verdana" w:cs="Calibri"/>
          <w:sz w:val="16"/>
          <w:szCs w:val="16"/>
          <w:lang w:val="en-GB"/>
        </w:rPr>
        <w:t xml:space="preserve"> of the 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 xml:space="preserve">country of the </w:t>
      </w:r>
      <w:r w:rsidR="006F0DB3" w:rsidRPr="006F0DB3">
        <w:rPr>
          <w:rFonts w:ascii="Verdana" w:hAnsi="Verdana" w:cs="Calibri"/>
          <w:sz w:val="16"/>
          <w:szCs w:val="16"/>
          <w:lang w:val="en-GB"/>
        </w:rPr>
        <w:t xml:space="preserve">beneficiary organisation 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 xml:space="preserve">(in the case of mobility with </w:t>
      </w:r>
      <w:r w:rsidR="00027916" w:rsidRPr="006F0DB3">
        <w:rPr>
          <w:rFonts w:ascii="Verdana" w:hAnsi="Verdana" w:cs="Calibri"/>
          <w:sz w:val="16"/>
          <w:szCs w:val="16"/>
          <w:lang w:val="en-GB"/>
        </w:rPr>
        <w:t>third countries not associated to the programme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 xml:space="preserve">: the national legislation of the </w:t>
      </w:r>
      <w:r w:rsidR="00027916" w:rsidRPr="006F0DB3">
        <w:rPr>
          <w:rFonts w:ascii="Verdana" w:hAnsi="Verdana" w:cs="Calibri"/>
          <w:sz w:val="16"/>
          <w:szCs w:val="16"/>
          <w:lang w:val="en-GB"/>
        </w:rPr>
        <w:t>EU Member State or third country associated to the programme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>)</w:t>
      </w:r>
      <w:r w:rsidRPr="006F0DB3">
        <w:rPr>
          <w:rFonts w:ascii="Verdana" w:hAnsi="Verdana" w:cs="Calibri"/>
          <w:sz w:val="16"/>
          <w:szCs w:val="16"/>
          <w:lang w:val="en-GB"/>
        </w:rPr>
        <w:t>.</w:t>
      </w:r>
      <w:r w:rsidR="00131D6D">
        <w:rPr>
          <w:rFonts w:ascii="Verdana" w:hAnsi="Verdana" w:cs="Calibri"/>
          <w:sz w:val="16"/>
          <w:szCs w:val="16"/>
          <w:lang w:val="en-GB"/>
        </w:rPr>
        <w:t xml:space="preserve"> Certificates of attendance </w:t>
      </w:r>
      <w:r w:rsidR="00131D6D" w:rsidRPr="00346C0E">
        <w:rPr>
          <w:rFonts w:ascii="Verdana" w:hAnsi="Verdana" w:cs="Calibri"/>
          <w:sz w:val="16"/>
          <w:szCs w:val="16"/>
          <w:lang w:val="en-GB"/>
        </w:rPr>
        <w:t>can be provided electronically or through any other means accessible to the staff member and the sending institution.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A4B97" w14:textId="77777777" w:rsidR="00D87A69" w:rsidRDefault="00D87A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39371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A9FEDC" w14:textId="4B4D6BD4" w:rsidR="0081766A" w:rsidRDefault="0081766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13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6E93A5E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93A60" w14:textId="77777777" w:rsidR="005655B4" w:rsidRDefault="005655B4">
    <w:pPr>
      <w:pStyle w:val="Footer"/>
    </w:pPr>
  </w:p>
  <w:p w14:paraId="56E93A61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4D240" w14:textId="77777777" w:rsidR="00EE40E6" w:rsidRDefault="00EE40E6">
      <w:r>
        <w:separator/>
      </w:r>
    </w:p>
  </w:footnote>
  <w:footnote w:type="continuationSeparator" w:id="0">
    <w:p w14:paraId="643668FF" w14:textId="77777777" w:rsidR="00EE40E6" w:rsidRDefault="00EE4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5AC31" w14:textId="77777777" w:rsidR="00D87A69" w:rsidRDefault="00D87A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F257B" w14:paraId="56E93A5C" w14:textId="77777777" w:rsidTr="00084A0C">
      <w:trPr>
        <w:trHeight w:val="823"/>
      </w:trPr>
      <w:tc>
        <w:tcPr>
          <w:tcW w:w="7135" w:type="dxa"/>
          <w:vAlign w:val="center"/>
        </w:tcPr>
        <w:p w14:paraId="56E93A5A" w14:textId="122C4707" w:rsidR="00E01AAA" w:rsidRPr="00AD66BB" w:rsidRDefault="00E01AAA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  </w:t>
          </w:r>
        </w:p>
      </w:tc>
      <w:tc>
        <w:tcPr>
          <w:tcW w:w="1252" w:type="dxa"/>
        </w:tcPr>
        <w:p w14:paraId="56E93A5B" w14:textId="32686786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6E93A5D" w14:textId="47AD8E04" w:rsidR="00506408" w:rsidRPr="00B6735A" w:rsidRDefault="00D87A69" w:rsidP="00084A0C">
    <w:pPr>
      <w:pStyle w:val="Header"/>
      <w:tabs>
        <w:tab w:val="clear" w:pos="8306"/>
      </w:tabs>
      <w:spacing w:after="0"/>
      <w:ind w:right="-743"/>
      <w:rPr>
        <w:sz w:val="16"/>
        <w:szCs w:val="16"/>
        <w:lang w:val="en-GB"/>
      </w:rPr>
    </w:pPr>
    <w:r>
      <w:rPr>
        <w:rFonts w:ascii="Verdana" w:hAnsi="Verdana"/>
        <w:b/>
        <w:noProof/>
        <w:sz w:val="18"/>
        <w:szCs w:val="18"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6E93A62" wp14:editId="64D863F1">
              <wp:simplePos x="0" y="0"/>
              <wp:positionH relativeFrom="column">
                <wp:posOffset>3857625</wp:posOffset>
              </wp:positionH>
              <wp:positionV relativeFrom="paragraph">
                <wp:posOffset>-599109</wp:posOffset>
              </wp:positionV>
              <wp:extent cx="1728470" cy="604299"/>
              <wp:effectExtent l="0" t="0" r="0" b="5715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8470" cy="60429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E93A6D" w14:textId="4CD86741" w:rsidR="00AD66BB" w:rsidRP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2D12F2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  <w:p w14:paraId="56E93A6E" w14:textId="417C4CD0" w:rsidR="007967A9" w:rsidRDefault="00346C0E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Erasmus+</w:t>
                          </w: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br/>
                          </w:r>
                          <w:r w:rsidR="007A4430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6E93A6F" w14:textId="5F7A05AC" w:rsidR="007967A9" w:rsidRPr="006852C7" w:rsidRDefault="007967A9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</w:t>
                          </w:r>
                          <w:r w:rsidR="00D87A69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’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s name</w:t>
                          </w:r>
                        </w:p>
                        <w:p w14:paraId="56E93A70" w14:textId="77777777" w:rsidR="00AD66BB" w:rsidRPr="00AD66BB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E93A62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303.75pt;margin-top:-47.15pt;width:136.1pt;height:47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" filled="f" stroked="f">
              <v:textbox>
                <w:txbxContent>
                  <w:p w14:paraId="56E93A6D" w14:textId="4CD86741" w:rsidR="00AD66BB" w:rsidRPr="00AD66BB" w:rsidRDefault="00AD66BB" w:rsidP="007967A9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Higher Education</w:t>
                    </w:r>
                    <w:r w:rsidR="002D12F2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:</w:t>
                    </w: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  <w:p w14:paraId="56E93A6E" w14:textId="417C4CD0" w:rsidR="007967A9" w:rsidRDefault="00346C0E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Erasmus+</w:t>
                    </w: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br/>
                    </w:r>
                    <w:r w:rsidR="007A4430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Mobility</w:t>
                    </w:r>
                    <w:r w:rsidR="00AD66BB"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Agreement form</w:t>
                    </w:r>
                  </w:p>
                  <w:p w14:paraId="56E93A6F" w14:textId="5F7A05AC" w:rsidR="007967A9" w:rsidRPr="006852C7" w:rsidRDefault="007967A9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Participan</w:t>
                    </w:r>
                    <w:r w:rsidRPr="006852C7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t</w:t>
                    </w:r>
                    <w:r w:rsidR="00D87A69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’</w:t>
                    </w:r>
                    <w:r w:rsidRPr="006852C7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s name</w:t>
                    </w:r>
                  </w:p>
                  <w:p w14:paraId="56E93A70" w14:textId="77777777" w:rsidR="00AD66BB" w:rsidRPr="00AD66BB" w:rsidRDefault="00AD66BB" w:rsidP="007F183D">
                    <w:pPr>
                      <w:tabs>
                        <w:tab w:val="left" w:pos="3119"/>
                      </w:tabs>
                      <w:spacing w:after="12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93A5F" w14:textId="77777777" w:rsidR="00506408" w:rsidRPr="00865FC1" w:rsidRDefault="00506408" w:rsidP="00E01AAA">
    <w:pPr>
      <w:pStyle w:val="Header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AF56F50C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5612617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A807A4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17C4C4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ED247A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E86F7E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DCE7BD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CEC7F1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006A0C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9583D94"/>
    <w:multiLevelType w:val="hybridMultilevel"/>
    <w:tmpl w:val="366665BE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2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6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8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9" w15:restartNumberingAfterBreak="0">
    <w:nsid w:val="41AF1523"/>
    <w:multiLevelType w:val="hybridMultilevel"/>
    <w:tmpl w:val="38103490"/>
    <w:lvl w:ilvl="0" w:tplc="57E204CA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A3A29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AE9A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F6C8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9841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F0E4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A81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8234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C0B9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EA5981"/>
    <w:multiLevelType w:val="hybridMultilevel"/>
    <w:tmpl w:val="D38E81CC"/>
    <w:lvl w:ilvl="0" w:tplc="AEAEC00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AC81F34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7B88A7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2056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CAF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9AC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AAC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0443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D811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2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7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8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40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2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4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7291480">
    <w:abstractNumId w:val="1"/>
  </w:num>
  <w:num w:numId="2" w16cid:durableId="1446656702">
    <w:abstractNumId w:val="0"/>
  </w:num>
  <w:num w:numId="3" w16cid:durableId="2073042969">
    <w:abstractNumId w:val="18"/>
  </w:num>
  <w:num w:numId="4" w16cid:durableId="1991864979">
    <w:abstractNumId w:val="28"/>
  </w:num>
  <w:num w:numId="5" w16cid:durableId="418984321">
    <w:abstractNumId w:val="21"/>
  </w:num>
  <w:num w:numId="6" w16cid:durableId="698160133">
    <w:abstractNumId w:val="27"/>
  </w:num>
  <w:num w:numId="7" w16cid:durableId="1312439796">
    <w:abstractNumId w:val="42"/>
  </w:num>
  <w:num w:numId="8" w16cid:durableId="1663503893">
    <w:abstractNumId w:val="43"/>
  </w:num>
  <w:num w:numId="9" w16cid:durableId="853224498">
    <w:abstractNumId w:val="25"/>
  </w:num>
  <w:num w:numId="10" w16cid:durableId="1442914540">
    <w:abstractNumId w:val="41"/>
  </w:num>
  <w:num w:numId="11" w16cid:durableId="1890603533">
    <w:abstractNumId w:val="39"/>
  </w:num>
  <w:num w:numId="12" w16cid:durableId="2019885795">
    <w:abstractNumId w:val="31"/>
  </w:num>
  <w:num w:numId="13" w16cid:durableId="442460263">
    <w:abstractNumId w:val="37"/>
  </w:num>
  <w:num w:numId="14" w16cid:durableId="626738129">
    <w:abstractNumId w:val="19"/>
  </w:num>
  <w:num w:numId="15" w16cid:durableId="202519913">
    <w:abstractNumId w:val="26"/>
  </w:num>
  <w:num w:numId="16" w16cid:durableId="2059011876">
    <w:abstractNumId w:val="15"/>
  </w:num>
  <w:num w:numId="17" w16cid:durableId="2044405283">
    <w:abstractNumId w:val="22"/>
  </w:num>
  <w:num w:numId="18" w16cid:durableId="1141967010">
    <w:abstractNumId w:val="44"/>
  </w:num>
  <w:num w:numId="19" w16cid:durableId="775101462">
    <w:abstractNumId w:val="33"/>
  </w:num>
  <w:num w:numId="20" w16cid:durableId="1950047228">
    <w:abstractNumId w:val="17"/>
  </w:num>
  <w:num w:numId="21" w16cid:durableId="774517802">
    <w:abstractNumId w:val="29"/>
  </w:num>
  <w:num w:numId="22" w16cid:durableId="1780295665">
    <w:abstractNumId w:val="30"/>
  </w:num>
  <w:num w:numId="23" w16cid:durableId="1671831311">
    <w:abstractNumId w:val="32"/>
  </w:num>
  <w:num w:numId="24" w16cid:durableId="1291017199">
    <w:abstractNumId w:val="4"/>
  </w:num>
  <w:num w:numId="25" w16cid:durableId="1271350147">
    <w:abstractNumId w:val="7"/>
  </w:num>
  <w:num w:numId="26" w16cid:durableId="52389230">
    <w:abstractNumId w:val="35"/>
  </w:num>
  <w:num w:numId="27" w16cid:durableId="1786118432">
    <w:abstractNumId w:val="16"/>
  </w:num>
  <w:num w:numId="28" w16cid:durableId="1401899775">
    <w:abstractNumId w:val="10"/>
  </w:num>
  <w:num w:numId="29" w16cid:durableId="2120366454">
    <w:abstractNumId w:val="38"/>
  </w:num>
  <w:num w:numId="30" w16cid:durableId="1432506264">
    <w:abstractNumId w:val="34"/>
  </w:num>
  <w:num w:numId="31" w16cid:durableId="101070784">
    <w:abstractNumId w:val="24"/>
  </w:num>
  <w:num w:numId="32" w16cid:durableId="1141312547">
    <w:abstractNumId w:val="12"/>
  </w:num>
  <w:num w:numId="33" w16cid:durableId="1192063005">
    <w:abstractNumId w:val="36"/>
  </w:num>
  <w:num w:numId="34" w16cid:durableId="1417555864">
    <w:abstractNumId w:val="13"/>
  </w:num>
  <w:num w:numId="35" w16cid:durableId="1223443464">
    <w:abstractNumId w:val="14"/>
  </w:num>
  <w:num w:numId="36" w16cid:durableId="1764107032">
    <w:abstractNumId w:val="11"/>
  </w:num>
  <w:num w:numId="37" w16cid:durableId="1332945598">
    <w:abstractNumId w:val="9"/>
  </w:num>
  <w:num w:numId="38" w16cid:durableId="1248345426">
    <w:abstractNumId w:val="36"/>
  </w:num>
  <w:num w:numId="39" w16cid:durableId="117725274">
    <w:abstractNumId w:val="45"/>
  </w:num>
  <w:num w:numId="40" w16cid:durableId="104892188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18171453">
    <w:abstractNumId w:val="3"/>
  </w:num>
  <w:num w:numId="42" w16cid:durableId="51783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90256133">
    <w:abstractNumId w:val="18"/>
  </w:num>
  <w:num w:numId="44" w16cid:durableId="486484227">
    <w:abstractNumId w:val="18"/>
  </w:num>
  <w:num w:numId="45" w16cid:durableId="1700397427">
    <w:abstractNumId w:val="2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fr-FR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eGrid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07AA7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27916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47F17"/>
    <w:rsid w:val="00050692"/>
    <w:rsid w:val="00052009"/>
    <w:rsid w:val="000566D0"/>
    <w:rsid w:val="000605C0"/>
    <w:rsid w:val="00060AB1"/>
    <w:rsid w:val="000624B2"/>
    <w:rsid w:val="00062E29"/>
    <w:rsid w:val="000662F7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4A0C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97960"/>
    <w:rsid w:val="000A256B"/>
    <w:rsid w:val="000A4D04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205"/>
    <w:rsid w:val="00104418"/>
    <w:rsid w:val="00104BB6"/>
    <w:rsid w:val="00104E48"/>
    <w:rsid w:val="001053D1"/>
    <w:rsid w:val="001060EF"/>
    <w:rsid w:val="00107B17"/>
    <w:rsid w:val="00107DA8"/>
    <w:rsid w:val="00107DCC"/>
    <w:rsid w:val="00110C6C"/>
    <w:rsid w:val="001112CC"/>
    <w:rsid w:val="00111C6D"/>
    <w:rsid w:val="001156CD"/>
    <w:rsid w:val="001166B5"/>
    <w:rsid w:val="0011681E"/>
    <w:rsid w:val="00116FBB"/>
    <w:rsid w:val="00120E8D"/>
    <w:rsid w:val="00121A1B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1D6D"/>
    <w:rsid w:val="00133E2A"/>
    <w:rsid w:val="00135752"/>
    <w:rsid w:val="00136138"/>
    <w:rsid w:val="00140769"/>
    <w:rsid w:val="00142A0B"/>
    <w:rsid w:val="00142E7C"/>
    <w:rsid w:val="00144275"/>
    <w:rsid w:val="0014545E"/>
    <w:rsid w:val="001507B9"/>
    <w:rsid w:val="00151D39"/>
    <w:rsid w:val="0015235B"/>
    <w:rsid w:val="0015351B"/>
    <w:rsid w:val="00153B61"/>
    <w:rsid w:val="0015507D"/>
    <w:rsid w:val="0015521A"/>
    <w:rsid w:val="00155F8B"/>
    <w:rsid w:val="00157579"/>
    <w:rsid w:val="0016364F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319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4CB2"/>
    <w:rsid w:val="001F59C5"/>
    <w:rsid w:val="001F6040"/>
    <w:rsid w:val="001F6A51"/>
    <w:rsid w:val="001F7077"/>
    <w:rsid w:val="00200B0B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2D45"/>
    <w:rsid w:val="00252FF1"/>
    <w:rsid w:val="00255678"/>
    <w:rsid w:val="00255C91"/>
    <w:rsid w:val="00257FBA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2F2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2F549E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46C0E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AEC"/>
    <w:rsid w:val="00363D33"/>
    <w:rsid w:val="0036442F"/>
    <w:rsid w:val="00364CD8"/>
    <w:rsid w:val="00370AE6"/>
    <w:rsid w:val="0037192C"/>
    <w:rsid w:val="00371C48"/>
    <w:rsid w:val="003752F8"/>
    <w:rsid w:val="00375B76"/>
    <w:rsid w:val="003764D3"/>
    <w:rsid w:val="00376BFB"/>
    <w:rsid w:val="00377526"/>
    <w:rsid w:val="003775BC"/>
    <w:rsid w:val="00380180"/>
    <w:rsid w:val="00380FDD"/>
    <w:rsid w:val="003824D5"/>
    <w:rsid w:val="003831A3"/>
    <w:rsid w:val="00385900"/>
    <w:rsid w:val="0038590F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2F6D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46A8"/>
    <w:rsid w:val="003B5580"/>
    <w:rsid w:val="003B6B9F"/>
    <w:rsid w:val="003B6EAA"/>
    <w:rsid w:val="003C0BCA"/>
    <w:rsid w:val="003C1440"/>
    <w:rsid w:val="003C2D83"/>
    <w:rsid w:val="003C4371"/>
    <w:rsid w:val="003C496C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113AE"/>
    <w:rsid w:val="00411576"/>
    <w:rsid w:val="00413837"/>
    <w:rsid w:val="00415654"/>
    <w:rsid w:val="00420001"/>
    <w:rsid w:val="004202FC"/>
    <w:rsid w:val="004208DA"/>
    <w:rsid w:val="00422BC5"/>
    <w:rsid w:val="00425C86"/>
    <w:rsid w:val="004268DD"/>
    <w:rsid w:val="004311BA"/>
    <w:rsid w:val="004328AD"/>
    <w:rsid w:val="00432E7C"/>
    <w:rsid w:val="00432E9A"/>
    <w:rsid w:val="0043485D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658FB"/>
    <w:rsid w:val="00465C27"/>
    <w:rsid w:val="00466BFF"/>
    <w:rsid w:val="00470CE2"/>
    <w:rsid w:val="00470DBD"/>
    <w:rsid w:val="00472588"/>
    <w:rsid w:val="004735C5"/>
    <w:rsid w:val="00473CFE"/>
    <w:rsid w:val="0047490C"/>
    <w:rsid w:val="00474BE2"/>
    <w:rsid w:val="0047683E"/>
    <w:rsid w:val="00476FD2"/>
    <w:rsid w:val="004777BF"/>
    <w:rsid w:val="00477C0F"/>
    <w:rsid w:val="00480AA2"/>
    <w:rsid w:val="0048489E"/>
    <w:rsid w:val="00490C9A"/>
    <w:rsid w:val="00490CA2"/>
    <w:rsid w:val="00490F95"/>
    <w:rsid w:val="004943F7"/>
    <w:rsid w:val="004969F1"/>
    <w:rsid w:val="004A19CA"/>
    <w:rsid w:val="004A4C16"/>
    <w:rsid w:val="004A6099"/>
    <w:rsid w:val="004A63E4"/>
    <w:rsid w:val="004B4C99"/>
    <w:rsid w:val="004B4D19"/>
    <w:rsid w:val="004B507C"/>
    <w:rsid w:val="004B6F5F"/>
    <w:rsid w:val="004C13A6"/>
    <w:rsid w:val="004C6DC4"/>
    <w:rsid w:val="004D133E"/>
    <w:rsid w:val="004D218F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3617"/>
    <w:rsid w:val="004F38D5"/>
    <w:rsid w:val="004F5483"/>
    <w:rsid w:val="005004B5"/>
    <w:rsid w:val="00500614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7369"/>
    <w:rsid w:val="00535080"/>
    <w:rsid w:val="005354D8"/>
    <w:rsid w:val="00535659"/>
    <w:rsid w:val="00536EE5"/>
    <w:rsid w:val="005377CB"/>
    <w:rsid w:val="00537BF5"/>
    <w:rsid w:val="00542908"/>
    <w:rsid w:val="00544F44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12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0E76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60DEA"/>
    <w:rsid w:val="00660EDB"/>
    <w:rsid w:val="00660F1F"/>
    <w:rsid w:val="006626A4"/>
    <w:rsid w:val="00662AD4"/>
    <w:rsid w:val="00662F98"/>
    <w:rsid w:val="00664271"/>
    <w:rsid w:val="006643F2"/>
    <w:rsid w:val="00667705"/>
    <w:rsid w:val="006677CA"/>
    <w:rsid w:val="00672D6F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0B98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591B"/>
    <w:rsid w:val="006F0AD2"/>
    <w:rsid w:val="006F0DB3"/>
    <w:rsid w:val="006F220F"/>
    <w:rsid w:val="006F285A"/>
    <w:rsid w:val="006F3042"/>
    <w:rsid w:val="006F30F0"/>
    <w:rsid w:val="006F38E0"/>
    <w:rsid w:val="006F44FD"/>
    <w:rsid w:val="006F57DE"/>
    <w:rsid w:val="006F6EA3"/>
    <w:rsid w:val="0070242A"/>
    <w:rsid w:val="007064C9"/>
    <w:rsid w:val="00711FB9"/>
    <w:rsid w:val="0071242D"/>
    <w:rsid w:val="007127CF"/>
    <w:rsid w:val="00713494"/>
    <w:rsid w:val="00713E3E"/>
    <w:rsid w:val="00716A65"/>
    <w:rsid w:val="00717CFD"/>
    <w:rsid w:val="007242C0"/>
    <w:rsid w:val="00727BA7"/>
    <w:rsid w:val="007306FD"/>
    <w:rsid w:val="00730DBC"/>
    <w:rsid w:val="0073286B"/>
    <w:rsid w:val="00732B5C"/>
    <w:rsid w:val="00733844"/>
    <w:rsid w:val="00734B2E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3F98"/>
    <w:rsid w:val="007464C7"/>
    <w:rsid w:val="00747ACF"/>
    <w:rsid w:val="00752FD5"/>
    <w:rsid w:val="00754134"/>
    <w:rsid w:val="0075468B"/>
    <w:rsid w:val="007566E8"/>
    <w:rsid w:val="007577D1"/>
    <w:rsid w:val="00760B90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2942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2ADC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1F2E"/>
    <w:rsid w:val="007E293D"/>
    <w:rsid w:val="007E2F6C"/>
    <w:rsid w:val="007E347D"/>
    <w:rsid w:val="007E35FC"/>
    <w:rsid w:val="007E4B17"/>
    <w:rsid w:val="007E4C03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3B6F"/>
    <w:rsid w:val="008056FA"/>
    <w:rsid w:val="00806147"/>
    <w:rsid w:val="00807A4F"/>
    <w:rsid w:val="00812E3E"/>
    <w:rsid w:val="00814DD9"/>
    <w:rsid w:val="008158EB"/>
    <w:rsid w:val="008169E7"/>
    <w:rsid w:val="0081766A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BF3"/>
    <w:rsid w:val="00865D30"/>
    <w:rsid w:val="00865FC1"/>
    <w:rsid w:val="008674B4"/>
    <w:rsid w:val="0086757F"/>
    <w:rsid w:val="00870559"/>
    <w:rsid w:val="00870EFB"/>
    <w:rsid w:val="00871216"/>
    <w:rsid w:val="00871DB6"/>
    <w:rsid w:val="0087272D"/>
    <w:rsid w:val="0087555F"/>
    <w:rsid w:val="00875832"/>
    <w:rsid w:val="008805B1"/>
    <w:rsid w:val="00881082"/>
    <w:rsid w:val="008818F5"/>
    <w:rsid w:val="00887FA6"/>
    <w:rsid w:val="008911C0"/>
    <w:rsid w:val="00892062"/>
    <w:rsid w:val="0089360E"/>
    <w:rsid w:val="00893FA3"/>
    <w:rsid w:val="00894C5C"/>
    <w:rsid w:val="00897B11"/>
    <w:rsid w:val="008A0C5A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3569"/>
    <w:rsid w:val="008C6905"/>
    <w:rsid w:val="008D39EF"/>
    <w:rsid w:val="008D4337"/>
    <w:rsid w:val="008E0763"/>
    <w:rsid w:val="008E432F"/>
    <w:rsid w:val="008F2AC6"/>
    <w:rsid w:val="008F4E9D"/>
    <w:rsid w:val="008F5B44"/>
    <w:rsid w:val="008F5CB4"/>
    <w:rsid w:val="008F5E15"/>
    <w:rsid w:val="008F6473"/>
    <w:rsid w:val="008F739E"/>
    <w:rsid w:val="00900A82"/>
    <w:rsid w:val="00900C5A"/>
    <w:rsid w:val="00901387"/>
    <w:rsid w:val="00902B1C"/>
    <w:rsid w:val="00907137"/>
    <w:rsid w:val="009079A9"/>
    <w:rsid w:val="009105FA"/>
    <w:rsid w:val="00910BEB"/>
    <w:rsid w:val="009114C3"/>
    <w:rsid w:val="00913949"/>
    <w:rsid w:val="00914158"/>
    <w:rsid w:val="00915045"/>
    <w:rsid w:val="0091630A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209A"/>
    <w:rsid w:val="00954FBD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1D27"/>
    <w:rsid w:val="009934FE"/>
    <w:rsid w:val="009960AC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13E9"/>
    <w:rsid w:val="009C403B"/>
    <w:rsid w:val="009C4E15"/>
    <w:rsid w:val="009C66FA"/>
    <w:rsid w:val="009C77F6"/>
    <w:rsid w:val="009D1896"/>
    <w:rsid w:val="009D43A7"/>
    <w:rsid w:val="009D4878"/>
    <w:rsid w:val="009D4AC6"/>
    <w:rsid w:val="009D56E5"/>
    <w:rsid w:val="009E1C65"/>
    <w:rsid w:val="009E1DBD"/>
    <w:rsid w:val="009E6FCD"/>
    <w:rsid w:val="009E7D00"/>
    <w:rsid w:val="009F5546"/>
    <w:rsid w:val="009F5B61"/>
    <w:rsid w:val="009F6B7E"/>
    <w:rsid w:val="00A014BD"/>
    <w:rsid w:val="00A01F2D"/>
    <w:rsid w:val="00A029A1"/>
    <w:rsid w:val="00A02E7C"/>
    <w:rsid w:val="00A03B6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125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4F9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3613"/>
    <w:rsid w:val="00A54C8C"/>
    <w:rsid w:val="00A568F8"/>
    <w:rsid w:val="00A62B2A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1C9"/>
    <w:rsid w:val="00A94D3C"/>
    <w:rsid w:val="00A95EB6"/>
    <w:rsid w:val="00A969E4"/>
    <w:rsid w:val="00AA02E9"/>
    <w:rsid w:val="00AA0AF4"/>
    <w:rsid w:val="00AA4BE2"/>
    <w:rsid w:val="00AA56A3"/>
    <w:rsid w:val="00AA696D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236D"/>
    <w:rsid w:val="00AD394A"/>
    <w:rsid w:val="00AD4D4B"/>
    <w:rsid w:val="00AD4D51"/>
    <w:rsid w:val="00AD66BB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2937"/>
    <w:rsid w:val="00B03101"/>
    <w:rsid w:val="00B036A7"/>
    <w:rsid w:val="00B063DF"/>
    <w:rsid w:val="00B071E5"/>
    <w:rsid w:val="00B10CCA"/>
    <w:rsid w:val="00B1101E"/>
    <w:rsid w:val="00B12480"/>
    <w:rsid w:val="00B1257C"/>
    <w:rsid w:val="00B13BA9"/>
    <w:rsid w:val="00B14FCB"/>
    <w:rsid w:val="00B15429"/>
    <w:rsid w:val="00B159F9"/>
    <w:rsid w:val="00B1769E"/>
    <w:rsid w:val="00B21726"/>
    <w:rsid w:val="00B223B0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79F"/>
    <w:rsid w:val="00B6334B"/>
    <w:rsid w:val="00B6390C"/>
    <w:rsid w:val="00B63ACD"/>
    <w:rsid w:val="00B65C9E"/>
    <w:rsid w:val="00B66239"/>
    <w:rsid w:val="00B6735A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77D95"/>
    <w:rsid w:val="00B81686"/>
    <w:rsid w:val="00B834A7"/>
    <w:rsid w:val="00B9193E"/>
    <w:rsid w:val="00B9285C"/>
    <w:rsid w:val="00B92F23"/>
    <w:rsid w:val="00B95205"/>
    <w:rsid w:val="00B96AA3"/>
    <w:rsid w:val="00B96BA4"/>
    <w:rsid w:val="00B976B7"/>
    <w:rsid w:val="00BA0417"/>
    <w:rsid w:val="00BA290F"/>
    <w:rsid w:val="00BA369B"/>
    <w:rsid w:val="00BA3B51"/>
    <w:rsid w:val="00BA5109"/>
    <w:rsid w:val="00BA62BA"/>
    <w:rsid w:val="00BA7F9E"/>
    <w:rsid w:val="00BB1108"/>
    <w:rsid w:val="00BB2397"/>
    <w:rsid w:val="00BB2527"/>
    <w:rsid w:val="00BB2C5E"/>
    <w:rsid w:val="00BB3CD1"/>
    <w:rsid w:val="00BB675F"/>
    <w:rsid w:val="00BB7256"/>
    <w:rsid w:val="00BC19A4"/>
    <w:rsid w:val="00BC4168"/>
    <w:rsid w:val="00BC4BA5"/>
    <w:rsid w:val="00BC5DA5"/>
    <w:rsid w:val="00BC6758"/>
    <w:rsid w:val="00BC6DB2"/>
    <w:rsid w:val="00BC7A89"/>
    <w:rsid w:val="00BD0C31"/>
    <w:rsid w:val="00BD1E9B"/>
    <w:rsid w:val="00BD2949"/>
    <w:rsid w:val="00BD3595"/>
    <w:rsid w:val="00BD57BB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3A97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2F5"/>
    <w:rsid w:val="00C426EA"/>
    <w:rsid w:val="00C42946"/>
    <w:rsid w:val="00C4368F"/>
    <w:rsid w:val="00C4380B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72865"/>
    <w:rsid w:val="00C80044"/>
    <w:rsid w:val="00C807EB"/>
    <w:rsid w:val="00C80C0A"/>
    <w:rsid w:val="00C81F73"/>
    <w:rsid w:val="00C8235A"/>
    <w:rsid w:val="00C83964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D08CF"/>
    <w:rsid w:val="00CD5C17"/>
    <w:rsid w:val="00CD5E32"/>
    <w:rsid w:val="00CE1808"/>
    <w:rsid w:val="00CE19DE"/>
    <w:rsid w:val="00CE38B2"/>
    <w:rsid w:val="00CE3E92"/>
    <w:rsid w:val="00CF11FF"/>
    <w:rsid w:val="00CF1237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71E"/>
    <w:rsid w:val="00D20A59"/>
    <w:rsid w:val="00D21198"/>
    <w:rsid w:val="00D21395"/>
    <w:rsid w:val="00D21AA8"/>
    <w:rsid w:val="00D22282"/>
    <w:rsid w:val="00D22628"/>
    <w:rsid w:val="00D25401"/>
    <w:rsid w:val="00D25B2F"/>
    <w:rsid w:val="00D26745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38DE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87A69"/>
    <w:rsid w:val="00D91DFA"/>
    <w:rsid w:val="00D93E20"/>
    <w:rsid w:val="00D95648"/>
    <w:rsid w:val="00D9680C"/>
    <w:rsid w:val="00DA1A7A"/>
    <w:rsid w:val="00DA27B6"/>
    <w:rsid w:val="00DA2E6F"/>
    <w:rsid w:val="00DA5ED4"/>
    <w:rsid w:val="00DA6822"/>
    <w:rsid w:val="00DA7700"/>
    <w:rsid w:val="00DA7799"/>
    <w:rsid w:val="00DB1A4F"/>
    <w:rsid w:val="00DB1E24"/>
    <w:rsid w:val="00DB348C"/>
    <w:rsid w:val="00DB6549"/>
    <w:rsid w:val="00DB6BE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7E9F"/>
    <w:rsid w:val="00DC7FBF"/>
    <w:rsid w:val="00DD04F9"/>
    <w:rsid w:val="00DD16FB"/>
    <w:rsid w:val="00DD18A9"/>
    <w:rsid w:val="00DD1E40"/>
    <w:rsid w:val="00DD3172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1134"/>
    <w:rsid w:val="00E122C2"/>
    <w:rsid w:val="00E13C4F"/>
    <w:rsid w:val="00E14477"/>
    <w:rsid w:val="00E152D3"/>
    <w:rsid w:val="00E15C78"/>
    <w:rsid w:val="00E16965"/>
    <w:rsid w:val="00E217A6"/>
    <w:rsid w:val="00E2198B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1B"/>
    <w:rsid w:val="00E46AF7"/>
    <w:rsid w:val="00E46FFF"/>
    <w:rsid w:val="00E479D9"/>
    <w:rsid w:val="00E52A1D"/>
    <w:rsid w:val="00E537B2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2B4C"/>
    <w:rsid w:val="00E95053"/>
    <w:rsid w:val="00E96246"/>
    <w:rsid w:val="00E972DD"/>
    <w:rsid w:val="00EA03DD"/>
    <w:rsid w:val="00EA090D"/>
    <w:rsid w:val="00EA1F01"/>
    <w:rsid w:val="00EA1FA4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2543"/>
    <w:rsid w:val="00ED60D4"/>
    <w:rsid w:val="00ED7B8D"/>
    <w:rsid w:val="00ED7DB2"/>
    <w:rsid w:val="00ED7DE3"/>
    <w:rsid w:val="00ED7E75"/>
    <w:rsid w:val="00ED7ED5"/>
    <w:rsid w:val="00EE0C35"/>
    <w:rsid w:val="00EE0D0E"/>
    <w:rsid w:val="00EE40E6"/>
    <w:rsid w:val="00EE41DE"/>
    <w:rsid w:val="00EE5991"/>
    <w:rsid w:val="00EE60CF"/>
    <w:rsid w:val="00EE73A0"/>
    <w:rsid w:val="00EE7695"/>
    <w:rsid w:val="00EE7AFA"/>
    <w:rsid w:val="00EF257B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34B03"/>
    <w:rsid w:val="00F42090"/>
    <w:rsid w:val="00F45029"/>
    <w:rsid w:val="00F47C8D"/>
    <w:rsid w:val="00F50463"/>
    <w:rsid w:val="00F54C1B"/>
    <w:rsid w:val="00F55526"/>
    <w:rsid w:val="00F56B51"/>
    <w:rsid w:val="00F62299"/>
    <w:rsid w:val="00F62D7B"/>
    <w:rsid w:val="00F644F5"/>
    <w:rsid w:val="00F64F47"/>
    <w:rsid w:val="00F6613D"/>
    <w:rsid w:val="00F66C29"/>
    <w:rsid w:val="00F66FA2"/>
    <w:rsid w:val="00F67E14"/>
    <w:rsid w:val="00F70505"/>
    <w:rsid w:val="00F70FCA"/>
    <w:rsid w:val="00F71C4A"/>
    <w:rsid w:val="00F71F07"/>
    <w:rsid w:val="00F71F55"/>
    <w:rsid w:val="00F743D4"/>
    <w:rsid w:val="00F80249"/>
    <w:rsid w:val="00F804A3"/>
    <w:rsid w:val="00F81482"/>
    <w:rsid w:val="00F81715"/>
    <w:rsid w:val="00F823D2"/>
    <w:rsid w:val="00F82BC3"/>
    <w:rsid w:val="00F84532"/>
    <w:rsid w:val="00F8532D"/>
    <w:rsid w:val="00F85DEA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17B"/>
    <w:rsid w:val="00FC78C2"/>
    <w:rsid w:val="00FD14AF"/>
    <w:rsid w:val="00FD4587"/>
    <w:rsid w:val="00FD5D67"/>
    <w:rsid w:val="00FD6590"/>
    <w:rsid w:val="00FD7C1A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56E939CB"/>
  <w15:docId w15:val="{3179AE58-571A-4EAD-B4A7-36A9BE32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/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87A6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C03A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c.europa.eu/eurostat/statistics-explained/index.php?title=International_Standard_Classification_of_Education_%28ISCED%29" TargetMode="External"/><Relationship Id="rId2" Type="http://schemas.openxmlformats.org/officeDocument/2006/relationships/hyperlink" Target="http://ec.europa.eu/education/tools/isced-f_en.htm" TargetMode="External"/><Relationship Id="rId1" Type="http://schemas.openxmlformats.org/officeDocument/2006/relationships/hyperlink" Target="https://www.iso.org/obp/u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AE8DBA72AC9D458777F6DBB4AAC909" ma:contentTypeVersion="6" ma:contentTypeDescription="Create a new document." ma:contentTypeScope="" ma:versionID="f67ff0b390b3422be9764e3b32505534">
  <xsd:schema xmlns:xsd="http://www.w3.org/2001/XMLSchema" xmlns:xs="http://www.w3.org/2001/XMLSchema" xmlns:p="http://schemas.microsoft.com/office/2006/metadata/properties" xmlns:ns2="d629bfb1-093d-45de-a2ee-6b50830a3fb9" xmlns:ns3="098161b8-b40f-494c-8b12-be550b2d91c1" targetNamespace="http://schemas.microsoft.com/office/2006/metadata/properties" ma:root="true" ma:fieldsID="670ecda3f1c01da8b69fe92b9f2d7760" ns2:_="" ns3:_="">
    <xsd:import namespace="d629bfb1-093d-45de-a2ee-6b50830a3fb9"/>
    <xsd:import namespace="098161b8-b40f-494c-8b12-be550b2d91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9bfb1-093d-45de-a2ee-6b50830a3f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8161b8-b40f-494c-8b12-be550b2d91c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74B0E-50DB-46DA-A69E-4E278AAC3007}">
  <ds:schemaRefs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8D0B8B5-A005-4766-9D5A-F21A0CBF75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9bfb1-093d-45de-a2ee-6b50830a3fb9"/>
    <ds:schemaRef ds:uri="098161b8-b40f-494c-8b12-be550b2d91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856F0D-11A4-4D83-82A9-D12FFD95A3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36F8C5-574E-4853-ACC5-EA2C7D427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1</TotalTime>
  <Pages>3</Pages>
  <Words>472</Words>
  <Characters>2677</Characters>
  <Application>Microsoft Office Word</Application>
  <DocSecurity>0</DocSecurity>
  <PresentationFormat>Microsoft Word 11.0</PresentationFormat>
  <Lines>127</Lines>
  <Paragraphs>57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European Commission</Company>
  <LinksUpToDate>false</LinksUpToDate>
  <CharactersWithSpaces>3092</CharactersWithSpaces>
  <SharedDoc>false</SharedDoc>
  <HLinks>
    <vt:vector size="24" baseType="variant">
      <vt:variant>
        <vt:i4>4259967</vt:i4>
      </vt:variant>
      <vt:variant>
        <vt:i4>9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4259967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A3</dc:creator>
  <cp:keywords>EL4</cp:keywords>
  <cp:lastModifiedBy>SAMRAY Christophe (EAC)</cp:lastModifiedBy>
  <cp:revision>2</cp:revision>
  <cp:lastPrinted>2013-11-06T08:46:00Z</cp:lastPrinted>
  <dcterms:created xsi:type="dcterms:W3CDTF">2025-03-12T13:19:00Z</dcterms:created>
  <dcterms:modified xsi:type="dcterms:W3CDTF">2025-03-12T13:19:00Z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0x01010034AE8DBA72AC9D458777F6DBB4AAC909</vt:lpwstr>
  </property>
  <property fmtid="{D5CDD505-2E9C-101B-9397-08002B2CF9AE}" pid="15" name="MSIP_Label_f4cdc456-5864-460f-beda-883d23b78bbb_Enabled">
    <vt:lpwstr>true</vt:lpwstr>
  </property>
  <property fmtid="{D5CDD505-2E9C-101B-9397-08002B2CF9AE}" pid="16" name="MSIP_Label_f4cdc456-5864-460f-beda-883d23b78bbb_SetDate">
    <vt:lpwstr>2023-04-28T13:39:27Z</vt:lpwstr>
  </property>
  <property fmtid="{D5CDD505-2E9C-101B-9397-08002B2CF9AE}" pid="17" name="MSIP_Label_f4cdc456-5864-460f-beda-883d23b78bbb_Method">
    <vt:lpwstr>Privileged</vt:lpwstr>
  </property>
  <property fmtid="{D5CDD505-2E9C-101B-9397-08002B2CF9AE}" pid="18" name="MSIP_Label_f4cdc456-5864-460f-beda-883d23b78bbb_Name">
    <vt:lpwstr>Publicly Available</vt:lpwstr>
  </property>
  <property fmtid="{D5CDD505-2E9C-101B-9397-08002B2CF9AE}" pid="19" name="MSIP_Label_f4cdc456-5864-460f-beda-883d23b78bbb_SiteId">
    <vt:lpwstr>b24c8b06-522c-46fe-9080-70926f8dddb1</vt:lpwstr>
  </property>
  <property fmtid="{D5CDD505-2E9C-101B-9397-08002B2CF9AE}" pid="20" name="MSIP_Label_f4cdc456-5864-460f-beda-883d23b78bbb_ActionId">
    <vt:lpwstr>f712ca04-4f72-45dd-9af8-71874146ca2b</vt:lpwstr>
  </property>
  <property fmtid="{D5CDD505-2E9C-101B-9397-08002B2CF9AE}" pid="21" name="MSIP_Label_f4cdc456-5864-460f-beda-883d23b78bbb_ContentBits">
    <vt:lpwstr>0</vt:lpwstr>
  </property>
</Properties>
</file>